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EF85F" w14:textId="77777777" w:rsidR="00D14F1D" w:rsidRDefault="00D14F1D"/>
    <w:p w14:paraId="1723B3A2" w14:textId="77777777" w:rsidR="00D14F1D" w:rsidRDefault="00D14F1D"/>
    <w:p w14:paraId="5195CF9D" w14:textId="77777777" w:rsidR="00D14F1D" w:rsidRDefault="00D14F1D"/>
    <w:tbl>
      <w:tblPr>
        <w:tblW w:w="10170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0"/>
        <w:gridCol w:w="2270"/>
      </w:tblGrid>
      <w:tr w:rsidR="00FB5909" w14:paraId="4B45F9B0" w14:textId="77777777" w:rsidTr="00FB5909">
        <w:trPr>
          <w:trHeight w:val="274"/>
        </w:trPr>
        <w:tc>
          <w:tcPr>
            <w:tcW w:w="78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60966A" w14:textId="77777777" w:rsidR="00FB5909" w:rsidRDefault="00FB5909">
            <w:pPr>
              <w:pStyle w:val="Tekstpodstawowy3"/>
              <w:spacing w:line="240" w:lineRule="auto"/>
              <w:jc w:val="center"/>
              <w:rPr>
                <w:rFonts w:ascii="Calibri" w:hAnsi="Calibri"/>
                <w:sz w:val="20"/>
                <w:lang w:val="pl-PL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7727FD" w14:textId="26A72DD7" w:rsidR="009F4F7C" w:rsidRDefault="00FB5909" w:rsidP="009F4F7C">
            <w:pPr>
              <w:pStyle w:val="Tekstpodstawowy3"/>
              <w:spacing w:line="240" w:lineRule="auto"/>
              <w:jc w:val="center"/>
              <w:rPr>
                <w:rFonts w:ascii="Calibri" w:hAnsi="Calibri"/>
                <w:sz w:val="18"/>
                <w:szCs w:val="18"/>
                <w:lang w:val="pl-PL" w:eastAsia="en-US"/>
              </w:rPr>
            </w:pPr>
            <w:r>
              <w:rPr>
                <w:rFonts w:ascii="Calibri" w:hAnsi="Calibri"/>
                <w:sz w:val="18"/>
                <w:szCs w:val="18"/>
                <w:lang w:val="pl-PL" w:eastAsia="en-US"/>
              </w:rPr>
              <w:t xml:space="preserve">OBOWIĄZUJE OD </w:t>
            </w:r>
            <w:r w:rsidR="009F4F7C">
              <w:rPr>
                <w:rFonts w:ascii="Calibri" w:hAnsi="Calibri"/>
                <w:sz w:val="18"/>
                <w:szCs w:val="18"/>
                <w:lang w:val="pl-PL" w:eastAsia="en-US"/>
              </w:rPr>
              <w:t>2</w:t>
            </w:r>
            <w:r w:rsidR="00022BF1">
              <w:rPr>
                <w:rFonts w:ascii="Calibri" w:hAnsi="Calibri"/>
                <w:sz w:val="18"/>
                <w:szCs w:val="18"/>
                <w:lang w:val="pl-PL" w:eastAsia="en-US"/>
              </w:rPr>
              <w:t>9</w:t>
            </w:r>
            <w:r>
              <w:rPr>
                <w:rFonts w:ascii="Calibri" w:hAnsi="Calibri"/>
                <w:sz w:val="18"/>
                <w:szCs w:val="18"/>
                <w:lang w:val="pl-PL" w:eastAsia="en-US"/>
              </w:rPr>
              <w:t>.</w:t>
            </w:r>
            <w:r w:rsidR="009F4F7C">
              <w:rPr>
                <w:rFonts w:ascii="Calibri" w:hAnsi="Calibri"/>
                <w:sz w:val="18"/>
                <w:szCs w:val="18"/>
                <w:lang w:val="pl-PL" w:eastAsia="en-US"/>
              </w:rPr>
              <w:t>10</w:t>
            </w:r>
            <w:r>
              <w:rPr>
                <w:rFonts w:ascii="Calibri" w:hAnsi="Calibri"/>
                <w:sz w:val="18"/>
                <w:szCs w:val="18"/>
                <w:lang w:val="pl-PL" w:eastAsia="en-US"/>
              </w:rPr>
              <w:t>.202</w:t>
            </w:r>
            <w:r w:rsidR="009F4F7C">
              <w:rPr>
                <w:rFonts w:ascii="Calibri" w:hAnsi="Calibri"/>
                <w:sz w:val="18"/>
                <w:szCs w:val="18"/>
                <w:lang w:val="pl-PL" w:eastAsia="en-US"/>
              </w:rPr>
              <w:t>5</w:t>
            </w:r>
          </w:p>
        </w:tc>
      </w:tr>
    </w:tbl>
    <w:p w14:paraId="5688BA8A" w14:textId="77777777" w:rsidR="00362F77" w:rsidRDefault="00362F77"/>
    <w:p w14:paraId="566925A9" w14:textId="77777777" w:rsidR="00D67427" w:rsidRDefault="00D67427"/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C70481" w:rsidRPr="0054684E" w14:paraId="37364D52" w14:textId="77777777" w:rsidTr="00CD09B9">
        <w:trPr>
          <w:trHeight w:val="459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AD6A2F5" w14:textId="77777777" w:rsidR="00112AB7" w:rsidRPr="0054684E" w:rsidRDefault="00CD09B9" w:rsidP="00CD09B9">
            <w:pPr>
              <w:tabs>
                <w:tab w:val="left" w:pos="288"/>
              </w:tabs>
              <w:ind w:left="142"/>
              <w:jc w:val="center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BIZNESPLAN</w:t>
            </w:r>
            <w:r w:rsidR="00187315">
              <w:rPr>
                <w:rFonts w:ascii="Calibri" w:hAnsi="Calibri"/>
                <w:b/>
                <w:sz w:val="26"/>
                <w:szCs w:val="26"/>
              </w:rPr>
              <w:t xml:space="preserve"> – „</w:t>
            </w:r>
            <w:r w:rsidR="000E0301">
              <w:rPr>
                <w:rFonts w:ascii="Calibri" w:hAnsi="Calibri"/>
                <w:b/>
                <w:sz w:val="26"/>
                <w:szCs w:val="26"/>
              </w:rPr>
              <w:t>MŁODE TALENTY</w:t>
            </w:r>
            <w:r w:rsidR="003E6104" w:rsidRPr="0054684E">
              <w:rPr>
                <w:rFonts w:ascii="Calibri" w:hAnsi="Calibri"/>
                <w:b/>
                <w:sz w:val="26"/>
                <w:szCs w:val="26"/>
              </w:rPr>
              <w:t>”</w:t>
            </w:r>
            <w:r w:rsidR="00112AB7" w:rsidRPr="0054684E">
              <w:rPr>
                <w:rFonts w:ascii="Calibri" w:hAnsi="Calibri"/>
                <w:b/>
                <w:sz w:val="26"/>
                <w:szCs w:val="26"/>
              </w:rPr>
              <w:t xml:space="preserve"> </w:t>
            </w:r>
          </w:p>
        </w:tc>
      </w:tr>
    </w:tbl>
    <w:p w14:paraId="39412519" w14:textId="77777777" w:rsidR="00CB6F68" w:rsidRDefault="00CB6F68" w:rsidP="00E03E14">
      <w:pPr>
        <w:rPr>
          <w:rFonts w:ascii="Calibri" w:hAnsi="Calibri"/>
        </w:rPr>
      </w:pPr>
    </w:p>
    <w:p w14:paraId="44661EC6" w14:textId="77777777" w:rsidR="009928D3" w:rsidRDefault="009928D3" w:rsidP="00E03E14">
      <w:pPr>
        <w:rPr>
          <w:rFonts w:ascii="Calibri" w:hAnsi="Calibri"/>
        </w:rPr>
      </w:pPr>
    </w:p>
    <w:p w14:paraId="43329BCD" w14:textId="77777777" w:rsidR="009928D3" w:rsidRPr="00805647" w:rsidRDefault="009928D3" w:rsidP="00E03E14">
      <w:pPr>
        <w:rPr>
          <w:rFonts w:ascii="Calibri" w:hAnsi="Calibri"/>
        </w:rPr>
      </w:pPr>
    </w:p>
    <w:tbl>
      <w:tblPr>
        <w:tblW w:w="104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2268"/>
        <w:gridCol w:w="2805"/>
      </w:tblGrid>
      <w:tr w:rsidR="00112AB7" w:rsidRPr="00805647" w14:paraId="0A4AA1EF" w14:textId="77777777" w:rsidTr="00ED7B66">
        <w:trPr>
          <w:trHeight w:val="340"/>
        </w:trPr>
        <w:tc>
          <w:tcPr>
            <w:tcW w:w="1046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38EF8D" w14:textId="77777777" w:rsidR="00112AB7" w:rsidRPr="00805647" w:rsidRDefault="00112AB7" w:rsidP="00ED4029">
            <w:pPr>
              <w:numPr>
                <w:ilvl w:val="0"/>
                <w:numId w:val="22"/>
              </w:numPr>
              <w:tabs>
                <w:tab w:val="left" w:pos="288"/>
              </w:tabs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805647">
              <w:rPr>
                <w:rFonts w:ascii="Calibri" w:hAnsi="Calibri"/>
                <w:b/>
                <w:sz w:val="24"/>
                <w:szCs w:val="24"/>
              </w:rPr>
              <w:t>WNIOSKODAWCA</w:t>
            </w:r>
          </w:p>
        </w:tc>
      </w:tr>
      <w:tr w:rsidR="003B0BEE" w:rsidRPr="00805647" w14:paraId="7AA085D5" w14:textId="77777777" w:rsidTr="00ED7B66">
        <w:trPr>
          <w:trHeight w:val="227"/>
        </w:trPr>
        <w:tc>
          <w:tcPr>
            <w:tcW w:w="10460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C32F9A8" w14:textId="77777777" w:rsidR="003B0BEE" w:rsidRPr="00805647" w:rsidRDefault="003B0BEE" w:rsidP="007334A6">
            <w:pPr>
              <w:rPr>
                <w:rFonts w:ascii="Calibri" w:hAnsi="Calibri"/>
                <w:b/>
                <w:sz w:val="16"/>
                <w:szCs w:val="16"/>
              </w:rPr>
            </w:pPr>
            <w:r w:rsidRPr="00805647">
              <w:rPr>
                <w:rFonts w:ascii="Calibri" w:hAnsi="Calibri"/>
                <w:b/>
                <w:sz w:val="16"/>
                <w:szCs w:val="16"/>
              </w:rPr>
              <w:t>IMIĘ, NAZWISKO, ADRES</w:t>
            </w:r>
            <w:r w:rsidR="007334A6">
              <w:rPr>
                <w:rFonts w:ascii="Calibri" w:hAnsi="Calibri"/>
                <w:b/>
                <w:sz w:val="16"/>
                <w:szCs w:val="16"/>
              </w:rPr>
              <w:t xml:space="preserve"> ZAMIESZKANIA</w:t>
            </w:r>
            <w:r w:rsidRPr="00805647">
              <w:rPr>
                <w:rFonts w:ascii="Calibri" w:hAnsi="Calibri"/>
                <w:b/>
                <w:sz w:val="16"/>
                <w:szCs w:val="16"/>
              </w:rPr>
              <w:t>:</w:t>
            </w:r>
          </w:p>
        </w:tc>
      </w:tr>
      <w:tr w:rsidR="003B0BEE" w:rsidRPr="00FC1847" w14:paraId="2A3F7580" w14:textId="77777777" w:rsidTr="00EA1315">
        <w:trPr>
          <w:trHeight w:val="642"/>
        </w:trPr>
        <w:tc>
          <w:tcPr>
            <w:tcW w:w="10460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B3B3A7B" w14:textId="77777777" w:rsidR="003B0BEE" w:rsidRPr="00FC1847" w:rsidRDefault="003B0BEE" w:rsidP="00E03E14">
            <w:pPr>
              <w:ind w:left="360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7334A6" w:rsidRPr="00805647" w14:paraId="64002FC0" w14:textId="77777777" w:rsidTr="00ED7B66">
        <w:trPr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5F8B69DE" w14:textId="77777777" w:rsidR="007334A6" w:rsidRPr="00805647" w:rsidRDefault="007334A6" w:rsidP="00C76DE0">
            <w:pPr>
              <w:rPr>
                <w:rFonts w:ascii="Calibri" w:hAnsi="Calibri"/>
                <w:b/>
                <w:sz w:val="16"/>
                <w:szCs w:val="16"/>
              </w:rPr>
            </w:pPr>
            <w:r w:rsidRPr="00805647">
              <w:rPr>
                <w:rFonts w:ascii="Calibri" w:hAnsi="Calibri"/>
                <w:b/>
                <w:sz w:val="16"/>
                <w:szCs w:val="16"/>
              </w:rPr>
              <w:t xml:space="preserve">TEL. </w:t>
            </w:r>
            <w:r>
              <w:rPr>
                <w:rFonts w:ascii="Calibri" w:hAnsi="Calibri"/>
                <w:b/>
                <w:sz w:val="16"/>
                <w:szCs w:val="16"/>
              </w:rPr>
              <w:t xml:space="preserve">DOMOWY, </w:t>
            </w:r>
            <w:r w:rsidRPr="00805647">
              <w:rPr>
                <w:rFonts w:ascii="Calibri" w:hAnsi="Calibri"/>
                <w:b/>
                <w:sz w:val="16"/>
                <w:szCs w:val="16"/>
              </w:rPr>
              <w:t xml:space="preserve">KOMÓRKOWY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695699" w14:textId="77777777" w:rsidR="007334A6" w:rsidRPr="00805647" w:rsidRDefault="007334A6" w:rsidP="00C76DE0">
            <w:pPr>
              <w:rPr>
                <w:rFonts w:ascii="Calibri" w:hAnsi="Calibri"/>
                <w:b/>
                <w:sz w:val="16"/>
                <w:szCs w:val="16"/>
              </w:rPr>
            </w:pPr>
            <w:r w:rsidRPr="00805647">
              <w:rPr>
                <w:rFonts w:ascii="Calibri" w:hAnsi="Calibri"/>
                <w:b/>
                <w:sz w:val="16"/>
                <w:szCs w:val="16"/>
              </w:rPr>
              <w:t>NIP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1E2BE31B" w14:textId="77777777" w:rsidR="007334A6" w:rsidRPr="00805647" w:rsidRDefault="007334A6" w:rsidP="00E03E14">
            <w:pPr>
              <w:rPr>
                <w:rFonts w:ascii="Calibri" w:hAnsi="Calibri"/>
                <w:b/>
                <w:sz w:val="16"/>
                <w:szCs w:val="16"/>
              </w:rPr>
            </w:pPr>
            <w:r w:rsidRPr="00805647">
              <w:rPr>
                <w:rFonts w:ascii="Calibri" w:hAnsi="Calibri"/>
                <w:b/>
                <w:sz w:val="16"/>
                <w:szCs w:val="16"/>
              </w:rPr>
              <w:t>PESEL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14B44D25" w14:textId="77777777" w:rsidR="007334A6" w:rsidRPr="00805647" w:rsidRDefault="007334A6" w:rsidP="007334A6">
            <w:pPr>
              <w:rPr>
                <w:rFonts w:ascii="Calibri" w:hAnsi="Calibri"/>
                <w:b/>
                <w:sz w:val="16"/>
                <w:szCs w:val="16"/>
              </w:rPr>
            </w:pPr>
            <w:r w:rsidRPr="00805647">
              <w:rPr>
                <w:rFonts w:ascii="Calibri" w:hAnsi="Calibri"/>
                <w:b/>
                <w:sz w:val="16"/>
                <w:szCs w:val="16"/>
              </w:rPr>
              <w:t>E-MAIL</w:t>
            </w:r>
          </w:p>
        </w:tc>
      </w:tr>
      <w:tr w:rsidR="007334A6" w:rsidRPr="00805647" w14:paraId="73CFD0C2" w14:textId="77777777" w:rsidTr="007334A6">
        <w:trPr>
          <w:trHeight w:val="344"/>
        </w:trPr>
        <w:tc>
          <w:tcPr>
            <w:tcW w:w="311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34B223" w14:textId="77777777" w:rsidR="007334A6" w:rsidRPr="00805647" w:rsidRDefault="007334A6" w:rsidP="007334A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A2DD4D" w14:textId="77777777" w:rsidR="007334A6" w:rsidRPr="00805647" w:rsidRDefault="007334A6" w:rsidP="007334A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10C517" w14:textId="77777777" w:rsidR="007334A6" w:rsidRPr="00805647" w:rsidRDefault="007334A6" w:rsidP="007334A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65CF56" w14:textId="77777777" w:rsidR="007334A6" w:rsidRPr="00805647" w:rsidRDefault="007334A6" w:rsidP="007334A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06889D5D" w14:textId="77777777" w:rsidR="00EA1315" w:rsidRDefault="00EA1315" w:rsidP="00E03E14"/>
    <w:tbl>
      <w:tblPr>
        <w:tblW w:w="10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9"/>
      </w:tblGrid>
      <w:tr w:rsidR="00FB072A" w:rsidRPr="00FB072A" w14:paraId="07815F42" w14:textId="77777777" w:rsidTr="00ED4029">
        <w:trPr>
          <w:trHeight w:val="534"/>
        </w:trPr>
        <w:tc>
          <w:tcPr>
            <w:tcW w:w="104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</w:tcPr>
          <w:p w14:paraId="4209A811" w14:textId="77777777" w:rsidR="00FB072A" w:rsidRPr="00FB072A" w:rsidRDefault="00FB072A" w:rsidP="00325391">
            <w:pPr>
              <w:numPr>
                <w:ilvl w:val="1"/>
                <w:numId w:val="22"/>
              </w:numPr>
              <w:tabs>
                <w:tab w:val="left" w:pos="440"/>
              </w:tabs>
              <w:ind w:hanging="468"/>
              <w:jc w:val="both"/>
              <w:rPr>
                <w:rFonts w:ascii="Calibri" w:hAnsi="Calibri"/>
                <w:b/>
              </w:rPr>
            </w:pPr>
            <w:r w:rsidRPr="00FB072A">
              <w:rPr>
                <w:rFonts w:ascii="Calibri" w:hAnsi="Calibri"/>
                <w:b/>
              </w:rPr>
              <w:t>Dotychczasowe doświadczenia zawodowe, kwalifikacje, wykształcenie i inne elementy istotne dla realizacji przedsięwzięcia</w:t>
            </w:r>
          </w:p>
        </w:tc>
      </w:tr>
      <w:tr w:rsidR="00FB072A" w:rsidRPr="00FE508B" w14:paraId="1579658F" w14:textId="77777777" w:rsidTr="00362F77">
        <w:trPr>
          <w:trHeight w:val="991"/>
        </w:trPr>
        <w:tc>
          <w:tcPr>
            <w:tcW w:w="104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9301A9B" w14:textId="77777777" w:rsidR="00FB072A" w:rsidRPr="00E301E6" w:rsidRDefault="00FB072A" w:rsidP="00266C6C">
            <w:pPr>
              <w:rPr>
                <w:b/>
                <w:sz w:val="22"/>
              </w:rPr>
            </w:pPr>
          </w:p>
        </w:tc>
      </w:tr>
      <w:tr w:rsidR="00FB072A" w:rsidRPr="00FB072A" w14:paraId="5CFD0045" w14:textId="77777777" w:rsidTr="00ED4029">
        <w:trPr>
          <w:trHeight w:val="420"/>
        </w:trPr>
        <w:tc>
          <w:tcPr>
            <w:tcW w:w="104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D39C9BB" w14:textId="77777777" w:rsidR="00FB072A" w:rsidRPr="00FB072A" w:rsidRDefault="00FB072A" w:rsidP="00325391">
            <w:pPr>
              <w:numPr>
                <w:ilvl w:val="1"/>
                <w:numId w:val="22"/>
              </w:numPr>
              <w:tabs>
                <w:tab w:val="left" w:pos="440"/>
              </w:tabs>
              <w:ind w:hanging="468"/>
              <w:jc w:val="both"/>
              <w:rPr>
                <w:rFonts w:ascii="Calibri" w:hAnsi="Calibri"/>
                <w:b/>
              </w:rPr>
            </w:pPr>
            <w:r w:rsidRPr="00FB072A">
              <w:rPr>
                <w:rFonts w:ascii="Calibri" w:hAnsi="Calibri"/>
                <w:b/>
              </w:rPr>
              <w:t>Informacja o wcześniej prowadzonej działalności gospodarczej -</w:t>
            </w:r>
            <w:r>
              <w:rPr>
                <w:rFonts w:ascii="Calibri" w:hAnsi="Calibri"/>
                <w:b/>
              </w:rPr>
              <w:t xml:space="preserve"> </w:t>
            </w:r>
            <w:r w:rsidRPr="00FB072A">
              <w:rPr>
                <w:rFonts w:ascii="Calibri" w:hAnsi="Calibri"/>
                <w:b/>
              </w:rPr>
              <w:t>jeśli dotyczy</w:t>
            </w:r>
            <w:r>
              <w:rPr>
                <w:rFonts w:ascii="Calibri" w:hAnsi="Calibri"/>
                <w:b/>
              </w:rPr>
              <w:t xml:space="preserve"> (rodzaj działalności, okres prowadzenia, przyczyny rezygnacji)</w:t>
            </w:r>
          </w:p>
        </w:tc>
      </w:tr>
      <w:tr w:rsidR="00FB072A" w:rsidRPr="00266C6C" w14:paraId="31FBE7F3" w14:textId="77777777" w:rsidTr="0026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63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04249" w14:textId="77777777" w:rsidR="00FB072A" w:rsidRPr="00266C6C" w:rsidRDefault="00FB072A" w:rsidP="00266C6C">
            <w:pPr>
              <w:rPr>
                <w:b/>
                <w:sz w:val="22"/>
              </w:rPr>
            </w:pPr>
          </w:p>
        </w:tc>
      </w:tr>
    </w:tbl>
    <w:p w14:paraId="27FE31D1" w14:textId="77777777" w:rsidR="00ED4029" w:rsidRDefault="00ED4029"/>
    <w:p w14:paraId="5DC9DEEA" w14:textId="77777777" w:rsidR="00ED4029" w:rsidRDefault="00ED4029"/>
    <w:tbl>
      <w:tblPr>
        <w:tblW w:w="10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9"/>
      </w:tblGrid>
      <w:tr w:rsidR="00ED4029" w:rsidRPr="00ED4029" w14:paraId="6768DE7C" w14:textId="77777777" w:rsidTr="00707F40">
        <w:trPr>
          <w:trHeight w:val="340"/>
        </w:trPr>
        <w:tc>
          <w:tcPr>
            <w:tcW w:w="10459" w:type="dxa"/>
            <w:shd w:val="clear" w:color="auto" w:fill="D9D9D9"/>
            <w:vAlign w:val="center"/>
          </w:tcPr>
          <w:p w14:paraId="2479957F" w14:textId="77777777" w:rsidR="00ED4029" w:rsidRPr="00ED4029" w:rsidRDefault="00ED4029" w:rsidP="00325391">
            <w:pPr>
              <w:numPr>
                <w:ilvl w:val="0"/>
                <w:numId w:val="22"/>
              </w:numPr>
              <w:tabs>
                <w:tab w:val="left" w:pos="284"/>
              </w:tabs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CHARAKTERYSTYKA</w:t>
            </w:r>
            <w:r w:rsidRPr="00ED4029">
              <w:rPr>
                <w:rFonts w:ascii="Calibri" w:hAnsi="Calibri"/>
                <w:b/>
                <w:sz w:val="24"/>
                <w:szCs w:val="24"/>
              </w:rPr>
              <w:t xml:space="preserve"> PLANOWANEGO PRZEDSIĘWZIĘCIA</w:t>
            </w:r>
          </w:p>
        </w:tc>
      </w:tr>
      <w:tr w:rsidR="00ED4029" w:rsidRPr="00ED4029" w14:paraId="610D0469" w14:textId="77777777" w:rsidTr="00707F40">
        <w:trPr>
          <w:trHeight w:val="373"/>
        </w:trPr>
        <w:tc>
          <w:tcPr>
            <w:tcW w:w="104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D2C2179" w14:textId="2B05E0D1" w:rsidR="00ED4029" w:rsidRPr="00ED4029" w:rsidRDefault="00707F40" w:rsidP="00325391">
            <w:pPr>
              <w:numPr>
                <w:ilvl w:val="1"/>
                <w:numId w:val="22"/>
              </w:numPr>
              <w:tabs>
                <w:tab w:val="left" w:pos="440"/>
              </w:tabs>
              <w:ind w:hanging="468"/>
              <w:jc w:val="both"/>
              <w:rPr>
                <w:rFonts w:ascii="Calibri" w:hAnsi="Calibri"/>
                <w:b/>
              </w:rPr>
            </w:pPr>
            <w:r w:rsidRPr="00ED4029">
              <w:rPr>
                <w:rFonts w:ascii="Calibri" w:hAnsi="Calibri"/>
                <w:b/>
              </w:rPr>
              <w:t>Opis przedsięwzięcia</w:t>
            </w:r>
            <w:r>
              <w:rPr>
                <w:rFonts w:ascii="Calibri" w:hAnsi="Calibri"/>
                <w:b/>
              </w:rPr>
              <w:t xml:space="preserve"> </w:t>
            </w:r>
            <w:r w:rsidR="00325391" w:rsidRPr="00325391">
              <w:rPr>
                <w:rFonts w:ascii="Calibri" w:hAnsi="Calibri"/>
                <w:b/>
              </w:rPr>
              <w:t>(przedmiot i zakres działalności</w:t>
            </w:r>
            <w:r w:rsidR="00325391">
              <w:rPr>
                <w:rFonts w:ascii="Calibri" w:hAnsi="Calibri"/>
                <w:b/>
              </w:rPr>
              <w:t>,</w:t>
            </w:r>
            <w:r w:rsidR="004758A7">
              <w:rPr>
                <w:rFonts w:ascii="Calibri" w:hAnsi="Calibri"/>
                <w:b/>
              </w:rPr>
              <w:t xml:space="preserve"> opis oferowanych towarów i/lub usług w tym założenia cenowe</w:t>
            </w:r>
            <w:r w:rsidR="00325391">
              <w:rPr>
                <w:rFonts w:ascii="Calibri" w:hAnsi="Calibri"/>
                <w:b/>
              </w:rPr>
              <w:t>)</w:t>
            </w:r>
            <w:r w:rsidR="00ED4029" w:rsidRPr="00ED4029">
              <w:rPr>
                <w:rFonts w:ascii="Calibri" w:hAnsi="Calibri"/>
                <w:b/>
              </w:rPr>
              <w:t xml:space="preserve"> </w:t>
            </w:r>
          </w:p>
        </w:tc>
      </w:tr>
      <w:tr w:rsidR="00ED4029" w:rsidRPr="0096490E" w14:paraId="7D889E18" w14:textId="77777777" w:rsidTr="00266C6C">
        <w:trPr>
          <w:trHeight w:val="896"/>
        </w:trPr>
        <w:tc>
          <w:tcPr>
            <w:tcW w:w="1045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B6F07BC" w14:textId="77777777" w:rsidR="00ED4029" w:rsidRPr="0096490E" w:rsidRDefault="00ED4029" w:rsidP="00266C6C">
            <w:pPr>
              <w:tabs>
                <w:tab w:val="left" w:pos="426"/>
              </w:tabs>
              <w:rPr>
                <w:b/>
                <w:sz w:val="22"/>
                <w:szCs w:val="22"/>
              </w:rPr>
            </w:pPr>
          </w:p>
        </w:tc>
      </w:tr>
      <w:tr w:rsidR="00325391" w:rsidRPr="00ED4029" w14:paraId="36E7E784" w14:textId="77777777" w:rsidTr="00707F40">
        <w:trPr>
          <w:trHeight w:val="373"/>
        </w:trPr>
        <w:tc>
          <w:tcPr>
            <w:tcW w:w="104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</w:tcPr>
          <w:p w14:paraId="7D260703" w14:textId="28CD9E40" w:rsidR="00325391" w:rsidRPr="00325391" w:rsidRDefault="00325391" w:rsidP="00707F40">
            <w:pPr>
              <w:numPr>
                <w:ilvl w:val="1"/>
                <w:numId w:val="22"/>
              </w:numPr>
              <w:tabs>
                <w:tab w:val="left" w:pos="440"/>
              </w:tabs>
              <w:ind w:hanging="468"/>
              <w:jc w:val="both"/>
              <w:rPr>
                <w:rFonts w:ascii="Calibri" w:hAnsi="Calibri"/>
                <w:b/>
              </w:rPr>
            </w:pPr>
            <w:r w:rsidRPr="00325391">
              <w:rPr>
                <w:rFonts w:ascii="Calibri" w:hAnsi="Calibri"/>
                <w:b/>
              </w:rPr>
              <w:t>Posiadane środki techniczne potrzebne do prowadzenia działalności gospodarczej</w:t>
            </w:r>
            <w:r>
              <w:rPr>
                <w:rFonts w:ascii="Calibri" w:hAnsi="Calibri"/>
                <w:b/>
              </w:rPr>
              <w:t xml:space="preserve"> (</w:t>
            </w:r>
            <w:r w:rsidRPr="00325391">
              <w:rPr>
                <w:rFonts w:ascii="Calibri" w:hAnsi="Calibri"/>
                <w:b/>
              </w:rPr>
              <w:t>maszyny i urządzeni</w:t>
            </w:r>
            <w:r w:rsidR="00707F40">
              <w:rPr>
                <w:rFonts w:ascii="Calibri" w:hAnsi="Calibri"/>
                <w:b/>
              </w:rPr>
              <w:t>a</w:t>
            </w:r>
            <w:r>
              <w:rPr>
                <w:rFonts w:ascii="Calibri" w:hAnsi="Calibri"/>
                <w:b/>
              </w:rPr>
              <w:t>, środki transportu</w:t>
            </w:r>
            <w:r w:rsidR="004758A7">
              <w:rPr>
                <w:rFonts w:ascii="Calibri" w:hAnsi="Calibri"/>
                <w:b/>
              </w:rPr>
              <w:t xml:space="preserve"> oraz podjęte działania</w:t>
            </w:r>
            <w:r>
              <w:rPr>
                <w:rFonts w:ascii="Calibri" w:hAnsi="Calibri"/>
                <w:b/>
              </w:rPr>
              <w:t>)</w:t>
            </w:r>
          </w:p>
        </w:tc>
      </w:tr>
      <w:tr w:rsidR="00325391" w:rsidRPr="0096490E" w14:paraId="7612B5DE" w14:textId="77777777" w:rsidTr="00266C6C">
        <w:trPr>
          <w:trHeight w:val="896"/>
        </w:trPr>
        <w:tc>
          <w:tcPr>
            <w:tcW w:w="1045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9A97C4E" w14:textId="77777777" w:rsidR="00325391" w:rsidRPr="0096490E" w:rsidRDefault="00325391" w:rsidP="00266C6C">
            <w:pPr>
              <w:tabs>
                <w:tab w:val="left" w:pos="426"/>
              </w:tabs>
              <w:rPr>
                <w:b/>
                <w:sz w:val="22"/>
                <w:szCs w:val="22"/>
              </w:rPr>
            </w:pPr>
          </w:p>
        </w:tc>
      </w:tr>
      <w:tr w:rsidR="00325391" w:rsidRPr="00ED4029" w14:paraId="663D66C5" w14:textId="77777777" w:rsidTr="00707F40">
        <w:trPr>
          <w:trHeight w:val="373"/>
        </w:trPr>
        <w:tc>
          <w:tcPr>
            <w:tcW w:w="104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</w:tcPr>
          <w:p w14:paraId="46D7F777" w14:textId="77777777" w:rsidR="00325391" w:rsidRPr="00325391" w:rsidRDefault="00325391" w:rsidP="00325391">
            <w:pPr>
              <w:numPr>
                <w:ilvl w:val="1"/>
                <w:numId w:val="22"/>
              </w:numPr>
              <w:tabs>
                <w:tab w:val="left" w:pos="440"/>
              </w:tabs>
              <w:ind w:hanging="468"/>
              <w:jc w:val="both"/>
              <w:rPr>
                <w:rFonts w:ascii="Calibri" w:hAnsi="Calibri"/>
                <w:b/>
              </w:rPr>
            </w:pPr>
            <w:r w:rsidRPr="00325391">
              <w:rPr>
                <w:rFonts w:ascii="Calibri" w:hAnsi="Calibri"/>
                <w:b/>
              </w:rPr>
              <w:t>Czy wnioskodawca posiada niezbędne pomieszczenia? Czy należy zwiększyć ich powierzchnię lub dostosowa</w:t>
            </w:r>
            <w:r>
              <w:rPr>
                <w:rFonts w:ascii="Calibri" w:hAnsi="Calibri"/>
                <w:b/>
              </w:rPr>
              <w:t>ć je do planowanej działalności</w:t>
            </w:r>
            <w:r w:rsidR="00F55074">
              <w:rPr>
                <w:rFonts w:ascii="Calibri" w:hAnsi="Calibri"/>
                <w:b/>
              </w:rPr>
              <w:t xml:space="preserve"> – uzasadnienie </w:t>
            </w:r>
          </w:p>
        </w:tc>
      </w:tr>
      <w:tr w:rsidR="00325391" w:rsidRPr="0096490E" w14:paraId="7CAFEBD0" w14:textId="77777777" w:rsidTr="00266C6C">
        <w:trPr>
          <w:trHeight w:val="896"/>
        </w:trPr>
        <w:tc>
          <w:tcPr>
            <w:tcW w:w="1045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605BE85" w14:textId="77777777" w:rsidR="009928D3" w:rsidRDefault="009928D3" w:rsidP="00266C6C">
            <w:pPr>
              <w:tabs>
                <w:tab w:val="left" w:pos="426"/>
              </w:tabs>
              <w:rPr>
                <w:b/>
                <w:sz w:val="22"/>
                <w:szCs w:val="22"/>
              </w:rPr>
            </w:pPr>
          </w:p>
          <w:p w14:paraId="4C62927D" w14:textId="77777777" w:rsidR="009928D3" w:rsidRDefault="009928D3" w:rsidP="00266C6C">
            <w:pPr>
              <w:tabs>
                <w:tab w:val="left" w:pos="426"/>
              </w:tabs>
              <w:rPr>
                <w:b/>
                <w:sz w:val="22"/>
                <w:szCs w:val="22"/>
              </w:rPr>
            </w:pPr>
          </w:p>
          <w:p w14:paraId="53F8BF1E" w14:textId="77777777" w:rsidR="009928D3" w:rsidRDefault="009928D3" w:rsidP="00266C6C">
            <w:pPr>
              <w:tabs>
                <w:tab w:val="left" w:pos="426"/>
              </w:tabs>
              <w:rPr>
                <w:b/>
                <w:sz w:val="22"/>
                <w:szCs w:val="22"/>
              </w:rPr>
            </w:pPr>
          </w:p>
          <w:p w14:paraId="5C9C8BE6" w14:textId="77777777" w:rsidR="009928D3" w:rsidRPr="0096490E" w:rsidRDefault="009928D3" w:rsidP="00266C6C">
            <w:pPr>
              <w:tabs>
                <w:tab w:val="left" w:pos="426"/>
              </w:tabs>
              <w:rPr>
                <w:b/>
                <w:sz w:val="22"/>
                <w:szCs w:val="22"/>
              </w:rPr>
            </w:pPr>
          </w:p>
        </w:tc>
      </w:tr>
    </w:tbl>
    <w:p w14:paraId="03F69509" w14:textId="19E23BCC" w:rsidR="00362F77" w:rsidRDefault="009928D3">
      <w:r>
        <w:t xml:space="preserve"> </w:t>
      </w:r>
    </w:p>
    <w:p w14:paraId="3381C5BB" w14:textId="77777777" w:rsidR="009928D3" w:rsidRDefault="009928D3"/>
    <w:p w14:paraId="42082968" w14:textId="77777777" w:rsidR="009928D3" w:rsidRDefault="009928D3"/>
    <w:p w14:paraId="231BC3E0" w14:textId="77777777" w:rsidR="009928D3" w:rsidRDefault="009928D3"/>
    <w:p w14:paraId="6BED12AB" w14:textId="77777777" w:rsidR="009928D3" w:rsidRDefault="009928D3"/>
    <w:tbl>
      <w:tblPr>
        <w:tblW w:w="10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"/>
        <w:gridCol w:w="5617"/>
        <w:gridCol w:w="1419"/>
        <w:gridCol w:w="1419"/>
        <w:gridCol w:w="1532"/>
      </w:tblGrid>
      <w:tr w:rsidR="00325391" w:rsidRPr="008611EF" w14:paraId="56C4DFC9" w14:textId="77777777" w:rsidTr="00707F40">
        <w:trPr>
          <w:trHeight w:val="510"/>
        </w:trPr>
        <w:tc>
          <w:tcPr>
            <w:tcW w:w="10459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5C02129" w14:textId="1B3D654D" w:rsidR="00325391" w:rsidRPr="008611EF" w:rsidRDefault="00AC7B6E" w:rsidP="008611EF">
            <w:pPr>
              <w:numPr>
                <w:ilvl w:val="1"/>
                <w:numId w:val="22"/>
              </w:numPr>
              <w:tabs>
                <w:tab w:val="left" w:pos="440"/>
              </w:tabs>
              <w:ind w:hanging="468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 xml:space="preserve">PLANOWANE KOSZTY / </w:t>
            </w:r>
            <w:r w:rsidR="00325391" w:rsidRPr="008611EF">
              <w:rPr>
                <w:rFonts w:ascii="Calibri" w:hAnsi="Calibri"/>
                <w:b/>
              </w:rPr>
              <w:t>ETAPY REALIZACJI</w:t>
            </w:r>
            <w:r w:rsidR="005C47D6">
              <w:rPr>
                <w:rFonts w:ascii="Calibri" w:hAnsi="Calibri"/>
                <w:b/>
              </w:rPr>
              <w:t xml:space="preserve"> (kwoty brutto – z VAT)</w:t>
            </w:r>
          </w:p>
        </w:tc>
      </w:tr>
      <w:tr w:rsidR="00325391" w:rsidRPr="00787F22" w14:paraId="750863FD" w14:textId="77777777" w:rsidTr="009B6FD9">
        <w:trPr>
          <w:trHeight w:val="340"/>
        </w:trPr>
        <w:tc>
          <w:tcPr>
            <w:tcW w:w="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FD35" w14:textId="77777777" w:rsidR="00325391" w:rsidRPr="00787F22" w:rsidRDefault="00325391" w:rsidP="00466C8B">
            <w:pPr>
              <w:ind w:right="-5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787F22">
              <w:rPr>
                <w:rFonts w:ascii="Calibri" w:hAnsi="Calibri"/>
                <w:b/>
                <w:sz w:val="16"/>
                <w:szCs w:val="16"/>
              </w:rPr>
              <w:t>Lp.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503B644" w14:textId="6CD4A691" w:rsidR="00325391" w:rsidRPr="00787F22" w:rsidRDefault="00D14F1D" w:rsidP="00466C8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DZIAŁANIA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A742AA3" w14:textId="77777777" w:rsidR="00325391" w:rsidRPr="00787F22" w:rsidRDefault="00325391" w:rsidP="00466C8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787F22">
              <w:rPr>
                <w:rFonts w:ascii="Calibri" w:hAnsi="Calibri"/>
                <w:b/>
                <w:sz w:val="16"/>
                <w:szCs w:val="16"/>
              </w:rPr>
              <w:t>TERMIN REALIZACJI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594AA8D" w14:textId="77777777" w:rsidR="00325391" w:rsidRPr="00787F22" w:rsidRDefault="00325391" w:rsidP="00466C8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787F22">
              <w:rPr>
                <w:rFonts w:ascii="Calibri" w:hAnsi="Calibri"/>
                <w:b/>
                <w:sz w:val="16"/>
                <w:szCs w:val="16"/>
              </w:rPr>
              <w:t>KOSZT OGÓŁEM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35F95F3" w14:textId="77777777" w:rsidR="00325391" w:rsidRPr="00787F22" w:rsidRDefault="00325391" w:rsidP="00466C8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787F22">
              <w:rPr>
                <w:rFonts w:ascii="Calibri" w:hAnsi="Calibri"/>
                <w:b/>
                <w:sz w:val="16"/>
                <w:szCs w:val="16"/>
              </w:rPr>
              <w:t>FINANSOWANIE Z POŻYCZKI</w:t>
            </w:r>
          </w:p>
        </w:tc>
      </w:tr>
      <w:tr w:rsidR="00325391" w:rsidRPr="00787F22" w14:paraId="0959B103" w14:textId="77777777" w:rsidTr="009B6FD9">
        <w:trPr>
          <w:trHeight w:val="340"/>
        </w:trPr>
        <w:tc>
          <w:tcPr>
            <w:tcW w:w="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E382" w14:textId="77777777" w:rsidR="00325391" w:rsidRPr="00787F22" w:rsidRDefault="00325391" w:rsidP="00707F40">
            <w:pPr>
              <w:ind w:right="-5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787F22">
              <w:rPr>
                <w:rFonts w:ascii="Calibri" w:hAnsi="Calibri"/>
                <w:b/>
                <w:sz w:val="16"/>
                <w:szCs w:val="16"/>
              </w:rPr>
              <w:t>1.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D54E324" w14:textId="77777777" w:rsidR="00325391" w:rsidRPr="00787F22" w:rsidRDefault="00325391" w:rsidP="00466C8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C9AD204" w14:textId="77777777" w:rsidR="00325391" w:rsidRPr="00787F22" w:rsidRDefault="00325391" w:rsidP="00466C8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A77B9B3" w14:textId="77777777" w:rsidR="00325391" w:rsidRPr="00787F22" w:rsidRDefault="00325391" w:rsidP="00466C8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E1BBE1F" w14:textId="77777777" w:rsidR="00325391" w:rsidRPr="00787F22" w:rsidRDefault="00325391" w:rsidP="00466C8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25391" w:rsidRPr="00787F22" w14:paraId="3990BD80" w14:textId="77777777" w:rsidTr="009B6FD9">
        <w:trPr>
          <w:trHeight w:val="340"/>
        </w:trPr>
        <w:tc>
          <w:tcPr>
            <w:tcW w:w="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7C68" w14:textId="77777777" w:rsidR="00325391" w:rsidRPr="00787F22" w:rsidRDefault="00325391" w:rsidP="00707F40">
            <w:pPr>
              <w:ind w:right="-5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787F22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1F98417" w14:textId="77777777" w:rsidR="00325391" w:rsidRPr="00787F22" w:rsidRDefault="00325391" w:rsidP="00466C8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C4D25D1" w14:textId="77777777" w:rsidR="00325391" w:rsidRPr="00787F22" w:rsidRDefault="00325391" w:rsidP="00466C8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6B0BD5D" w14:textId="77777777" w:rsidR="00325391" w:rsidRPr="00787F22" w:rsidRDefault="00325391" w:rsidP="00466C8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55D5BA0" w14:textId="77777777" w:rsidR="00325391" w:rsidRPr="00787F22" w:rsidRDefault="00325391" w:rsidP="00466C8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644656" w:rsidRPr="00787F22" w14:paraId="4542DE7C" w14:textId="77777777" w:rsidTr="009B6FD9">
        <w:trPr>
          <w:trHeight w:val="340"/>
        </w:trPr>
        <w:tc>
          <w:tcPr>
            <w:tcW w:w="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B012" w14:textId="77777777" w:rsidR="00644656" w:rsidRPr="00787F22" w:rsidRDefault="00644656" w:rsidP="00707F40">
            <w:pPr>
              <w:ind w:right="-5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7E94A7A" w14:textId="77777777" w:rsidR="00644656" w:rsidRPr="00787F22" w:rsidRDefault="00644656" w:rsidP="00466C8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DAFD0A" w14:textId="77777777" w:rsidR="00644656" w:rsidRPr="00787F22" w:rsidRDefault="00644656" w:rsidP="00466C8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B2A6250" w14:textId="77777777" w:rsidR="00644656" w:rsidRPr="00787F22" w:rsidRDefault="00644656" w:rsidP="00466C8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40A96AB" w14:textId="77777777" w:rsidR="00644656" w:rsidRPr="00787F22" w:rsidRDefault="00644656" w:rsidP="00466C8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644656" w:rsidRPr="00787F22" w14:paraId="3DCD26DD" w14:textId="77777777" w:rsidTr="009B6FD9">
        <w:trPr>
          <w:trHeight w:val="340"/>
        </w:trPr>
        <w:tc>
          <w:tcPr>
            <w:tcW w:w="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E1603" w14:textId="77777777" w:rsidR="00644656" w:rsidRPr="00787F22" w:rsidRDefault="00644656" w:rsidP="00707F40">
            <w:pPr>
              <w:ind w:right="-5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4.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17F3833" w14:textId="77777777" w:rsidR="00644656" w:rsidRPr="00787F22" w:rsidRDefault="00644656" w:rsidP="00466C8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89BBE78" w14:textId="77777777" w:rsidR="00644656" w:rsidRPr="00787F22" w:rsidRDefault="00644656" w:rsidP="00466C8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9E6AF13" w14:textId="77777777" w:rsidR="00644656" w:rsidRPr="00787F22" w:rsidRDefault="00644656" w:rsidP="00466C8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1D75B10" w14:textId="77777777" w:rsidR="00644656" w:rsidRPr="00787F22" w:rsidRDefault="00644656" w:rsidP="00466C8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25391" w:rsidRPr="00787F22" w14:paraId="5AD31754" w14:textId="77777777" w:rsidTr="009B6FD9">
        <w:trPr>
          <w:trHeight w:val="340"/>
        </w:trPr>
        <w:tc>
          <w:tcPr>
            <w:tcW w:w="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D305" w14:textId="77777777" w:rsidR="00325391" w:rsidRPr="00787F22" w:rsidRDefault="00644656" w:rsidP="00707F40">
            <w:pPr>
              <w:ind w:right="-5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 xml:space="preserve">5. 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4A40C0F" w14:textId="77777777" w:rsidR="00325391" w:rsidRPr="00787F22" w:rsidRDefault="00325391" w:rsidP="00466C8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46F597E" w14:textId="77777777" w:rsidR="00325391" w:rsidRPr="00787F22" w:rsidRDefault="00325391" w:rsidP="00466C8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EC91089" w14:textId="77777777" w:rsidR="00325391" w:rsidRPr="00787F22" w:rsidRDefault="00325391" w:rsidP="00466C8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28C48D7" w14:textId="77777777" w:rsidR="00325391" w:rsidRPr="00787F22" w:rsidRDefault="00325391" w:rsidP="00466C8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25391" w:rsidRPr="00787F22" w14:paraId="764A7047" w14:textId="77777777" w:rsidTr="009B6FD9">
        <w:trPr>
          <w:trHeight w:val="340"/>
        </w:trPr>
        <w:tc>
          <w:tcPr>
            <w:tcW w:w="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C656" w14:textId="77777777" w:rsidR="00325391" w:rsidRPr="00787F22" w:rsidRDefault="00644656" w:rsidP="00707F40">
            <w:pPr>
              <w:ind w:right="-5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6.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9EFB367" w14:textId="77777777" w:rsidR="00325391" w:rsidRPr="00787F22" w:rsidRDefault="00325391" w:rsidP="00466C8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C22818" w14:textId="77777777" w:rsidR="00325391" w:rsidRPr="00787F22" w:rsidRDefault="00325391" w:rsidP="00466C8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2890AF7" w14:textId="77777777" w:rsidR="00325391" w:rsidRPr="00787F22" w:rsidRDefault="00325391" w:rsidP="00466C8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E76954D" w14:textId="77777777" w:rsidR="00325391" w:rsidRPr="00787F22" w:rsidRDefault="00325391" w:rsidP="00466C8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25391" w:rsidRPr="0041675A" w14:paraId="1873E969" w14:textId="77777777" w:rsidTr="00CA06E2">
        <w:trPr>
          <w:trHeight w:val="340"/>
        </w:trPr>
        <w:tc>
          <w:tcPr>
            <w:tcW w:w="750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20C254AC" w14:textId="77777777" w:rsidR="00325391" w:rsidRPr="00787F22" w:rsidRDefault="00325391" w:rsidP="00ED7B66">
            <w:pPr>
              <w:ind w:right="-53"/>
              <w:jc w:val="right"/>
              <w:rPr>
                <w:rFonts w:ascii="Calibri" w:hAnsi="Calibri"/>
                <w:b/>
              </w:rPr>
            </w:pPr>
            <w:r w:rsidRPr="00787F22">
              <w:rPr>
                <w:rFonts w:ascii="Calibri" w:hAnsi="Calibri"/>
                <w:b/>
              </w:rPr>
              <w:t>RAZEM</w:t>
            </w:r>
          </w:p>
        </w:tc>
        <w:tc>
          <w:tcPr>
            <w:tcW w:w="14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A370E25" w14:textId="77777777" w:rsidR="00325391" w:rsidRPr="005555DF" w:rsidRDefault="00325391" w:rsidP="00466C8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D267C1C" w14:textId="77777777" w:rsidR="00325391" w:rsidRPr="005555DF" w:rsidRDefault="00325391" w:rsidP="00466C8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7F40" w:rsidRPr="00787F22" w14:paraId="39923652" w14:textId="77777777" w:rsidTr="00707F40">
        <w:trPr>
          <w:trHeight w:val="909"/>
        </w:trPr>
        <w:tc>
          <w:tcPr>
            <w:tcW w:w="10459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1CE0D34" w14:textId="77777777" w:rsidR="00707F40" w:rsidRDefault="00A60F11" w:rsidP="00466C8B">
            <w:pPr>
              <w:rPr>
                <w:rFonts w:ascii="Calibri" w:hAnsi="Calibri"/>
                <w:b/>
                <w:sz w:val="24"/>
                <w:szCs w:val="24"/>
              </w:rPr>
            </w:pPr>
            <w:r w:rsidRPr="00F55074">
              <w:rPr>
                <w:rFonts w:ascii="Calibri" w:hAnsi="Calibri"/>
                <w:b/>
                <w:sz w:val="24"/>
                <w:szCs w:val="24"/>
              </w:rPr>
              <w:t>DODATKOWE WYJAŚNIENIA – OPIS I UZASADNIENIE CELOWOŚCI KAŻDEGO WYDATKU</w:t>
            </w:r>
          </w:p>
          <w:p w14:paraId="48DD563D" w14:textId="77777777" w:rsidR="00F55074" w:rsidRDefault="009F4F7C" w:rsidP="00466C8B">
            <w:p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…</w:t>
            </w:r>
          </w:p>
          <w:p w14:paraId="6E422D89" w14:textId="77777777" w:rsidR="00F55074" w:rsidRDefault="00F55074" w:rsidP="00466C8B">
            <w:pPr>
              <w:rPr>
                <w:rFonts w:ascii="Calibri" w:hAnsi="Calibri"/>
                <w:b/>
                <w:sz w:val="24"/>
                <w:szCs w:val="24"/>
              </w:rPr>
            </w:pPr>
          </w:p>
          <w:p w14:paraId="7BD9D6A1" w14:textId="77777777" w:rsidR="00F55074" w:rsidRDefault="00F55074" w:rsidP="00466C8B">
            <w:pPr>
              <w:rPr>
                <w:rFonts w:ascii="Calibri" w:hAnsi="Calibri"/>
                <w:b/>
                <w:sz w:val="24"/>
                <w:szCs w:val="24"/>
              </w:rPr>
            </w:pPr>
          </w:p>
          <w:p w14:paraId="6F0BD40C" w14:textId="77777777" w:rsidR="00F55074" w:rsidRPr="00F55074" w:rsidRDefault="00F55074" w:rsidP="00466C8B">
            <w:pPr>
              <w:rPr>
                <w:rFonts w:ascii="Calibri" w:hAnsi="Calibri"/>
                <w:b/>
                <w:sz w:val="24"/>
                <w:szCs w:val="24"/>
              </w:rPr>
            </w:pPr>
          </w:p>
          <w:p w14:paraId="33D2D06A" w14:textId="77777777" w:rsidR="00707F40" w:rsidRPr="00FC1847" w:rsidRDefault="00707F40" w:rsidP="00466C8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393AAA07" w14:textId="77777777" w:rsidR="00707F40" w:rsidRDefault="00707F40"/>
    <w:p w14:paraId="1A9997E6" w14:textId="77777777" w:rsidR="00707F40" w:rsidRDefault="00707F40"/>
    <w:tbl>
      <w:tblPr>
        <w:tblW w:w="10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9"/>
      </w:tblGrid>
      <w:tr w:rsidR="00325391" w:rsidRPr="008611EF" w14:paraId="70651BDF" w14:textId="77777777" w:rsidTr="009B6FD9">
        <w:trPr>
          <w:trHeight w:val="340"/>
        </w:trPr>
        <w:tc>
          <w:tcPr>
            <w:tcW w:w="10459" w:type="dxa"/>
            <w:shd w:val="clear" w:color="auto" w:fill="D9D9D9"/>
            <w:vAlign w:val="center"/>
          </w:tcPr>
          <w:p w14:paraId="116525BA" w14:textId="77777777" w:rsidR="00325391" w:rsidRPr="008611EF" w:rsidRDefault="008611EF" w:rsidP="008611EF">
            <w:pPr>
              <w:numPr>
                <w:ilvl w:val="0"/>
                <w:numId w:val="22"/>
              </w:numPr>
              <w:tabs>
                <w:tab w:val="left" w:pos="284"/>
              </w:tabs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8611EF">
              <w:rPr>
                <w:rFonts w:ascii="Calibri" w:hAnsi="Calibri"/>
                <w:b/>
                <w:sz w:val="24"/>
                <w:szCs w:val="24"/>
              </w:rPr>
              <w:t xml:space="preserve">PLAN MARKETINGOWY </w:t>
            </w:r>
          </w:p>
        </w:tc>
      </w:tr>
      <w:tr w:rsidR="001F2882" w:rsidRPr="00ED4029" w14:paraId="658D1F86" w14:textId="77777777" w:rsidTr="00ED7B66">
        <w:trPr>
          <w:trHeight w:val="340"/>
        </w:trPr>
        <w:tc>
          <w:tcPr>
            <w:tcW w:w="104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1EB28E7" w14:textId="77777777" w:rsidR="001F2882" w:rsidRPr="008611EF" w:rsidRDefault="001F2882" w:rsidP="00ED7B66">
            <w:pPr>
              <w:numPr>
                <w:ilvl w:val="1"/>
                <w:numId w:val="22"/>
              </w:numPr>
              <w:tabs>
                <w:tab w:val="left" w:pos="440"/>
              </w:tabs>
              <w:ind w:hanging="46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Promocja, sposób sprzedaży</w:t>
            </w:r>
            <w:r w:rsidRPr="001F2882">
              <w:rPr>
                <w:rFonts w:ascii="Calibri" w:hAnsi="Calibri"/>
                <w:b/>
              </w:rPr>
              <w:t xml:space="preserve"> planowan</w:t>
            </w:r>
            <w:r>
              <w:rPr>
                <w:rFonts w:ascii="Calibri" w:hAnsi="Calibri"/>
                <w:b/>
              </w:rPr>
              <w:t xml:space="preserve">ych produktów/usług, </w:t>
            </w:r>
            <w:r w:rsidRPr="001F2882">
              <w:rPr>
                <w:rFonts w:ascii="Calibri" w:hAnsi="Calibri"/>
                <w:b/>
              </w:rPr>
              <w:t>ceny, metody informowania klientów</w:t>
            </w:r>
          </w:p>
        </w:tc>
      </w:tr>
      <w:tr w:rsidR="001F2882" w:rsidRPr="0096490E" w14:paraId="6ABBD7B4" w14:textId="77777777" w:rsidTr="00266C6C">
        <w:trPr>
          <w:trHeight w:val="896"/>
        </w:trPr>
        <w:tc>
          <w:tcPr>
            <w:tcW w:w="1045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1FF5063" w14:textId="77777777" w:rsidR="001F2882" w:rsidRPr="00BD03EA" w:rsidRDefault="001F2882" w:rsidP="00266C6C">
            <w:pPr>
              <w:tabs>
                <w:tab w:val="left" w:pos="426"/>
              </w:tabs>
              <w:rPr>
                <w:b/>
                <w:sz w:val="24"/>
                <w:szCs w:val="24"/>
              </w:rPr>
            </w:pPr>
          </w:p>
        </w:tc>
      </w:tr>
      <w:tr w:rsidR="008611EF" w:rsidRPr="00ED4029" w14:paraId="4A4EEE7B" w14:textId="77777777" w:rsidTr="00ED7B66">
        <w:trPr>
          <w:trHeight w:val="340"/>
        </w:trPr>
        <w:tc>
          <w:tcPr>
            <w:tcW w:w="104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34F0A67" w14:textId="2AC6B5AC" w:rsidR="008611EF" w:rsidRPr="00325391" w:rsidRDefault="008611EF" w:rsidP="001E148B">
            <w:pPr>
              <w:numPr>
                <w:ilvl w:val="1"/>
                <w:numId w:val="22"/>
              </w:numPr>
              <w:tabs>
                <w:tab w:val="left" w:pos="440"/>
              </w:tabs>
              <w:ind w:hanging="468"/>
              <w:rPr>
                <w:rFonts w:ascii="Calibri" w:hAnsi="Calibri"/>
                <w:b/>
              </w:rPr>
            </w:pPr>
            <w:r w:rsidRPr="008611EF">
              <w:rPr>
                <w:rFonts w:ascii="Calibri" w:hAnsi="Calibri"/>
                <w:b/>
              </w:rPr>
              <w:t>Odbiorcy produktów i usług (</w:t>
            </w:r>
            <w:r w:rsidR="004758A7">
              <w:rPr>
                <w:rFonts w:ascii="Calibri" w:hAnsi="Calibri"/>
                <w:b/>
              </w:rPr>
              <w:t>kto będzie naszym klientem</w:t>
            </w:r>
            <w:r w:rsidRPr="008611EF">
              <w:rPr>
                <w:rFonts w:ascii="Calibri" w:hAnsi="Calibri"/>
                <w:b/>
              </w:rPr>
              <w:t>, z jakiego obszaru, posiadane umowy</w:t>
            </w:r>
            <w:r>
              <w:rPr>
                <w:rFonts w:ascii="Calibri" w:hAnsi="Calibri"/>
                <w:b/>
              </w:rPr>
              <w:t>, oczekiwania i potrzeby nabywców</w:t>
            </w:r>
            <w:r w:rsidRPr="008611EF">
              <w:rPr>
                <w:rFonts w:ascii="Calibri" w:hAnsi="Calibri"/>
                <w:b/>
              </w:rPr>
              <w:t>)</w:t>
            </w:r>
          </w:p>
        </w:tc>
      </w:tr>
      <w:tr w:rsidR="008611EF" w:rsidRPr="0096490E" w14:paraId="478CC6FE" w14:textId="77777777" w:rsidTr="00266C6C">
        <w:trPr>
          <w:trHeight w:val="896"/>
        </w:trPr>
        <w:tc>
          <w:tcPr>
            <w:tcW w:w="1045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11FAF16" w14:textId="77777777" w:rsidR="008611EF" w:rsidRPr="00BD03EA" w:rsidRDefault="008611EF" w:rsidP="00266C6C">
            <w:pPr>
              <w:tabs>
                <w:tab w:val="left" w:pos="426"/>
              </w:tabs>
              <w:rPr>
                <w:b/>
                <w:sz w:val="24"/>
                <w:szCs w:val="24"/>
              </w:rPr>
            </w:pPr>
          </w:p>
        </w:tc>
      </w:tr>
      <w:tr w:rsidR="008611EF" w:rsidRPr="00ED4029" w14:paraId="61AE1A72" w14:textId="77777777" w:rsidTr="00ED7B66">
        <w:trPr>
          <w:trHeight w:val="340"/>
        </w:trPr>
        <w:tc>
          <w:tcPr>
            <w:tcW w:w="104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EBADC9B" w14:textId="6D118BE8" w:rsidR="008611EF" w:rsidRPr="00325391" w:rsidRDefault="008611EF" w:rsidP="00ED7B66">
            <w:pPr>
              <w:numPr>
                <w:ilvl w:val="1"/>
                <w:numId w:val="22"/>
              </w:numPr>
              <w:tabs>
                <w:tab w:val="left" w:pos="440"/>
              </w:tabs>
              <w:ind w:hanging="46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Opis</w:t>
            </w:r>
            <w:r w:rsidRPr="008611EF">
              <w:rPr>
                <w:rFonts w:ascii="Calibri" w:hAnsi="Calibri"/>
                <w:b/>
              </w:rPr>
              <w:t xml:space="preserve"> konkurencji (</w:t>
            </w:r>
            <w:r>
              <w:rPr>
                <w:rFonts w:ascii="Calibri" w:hAnsi="Calibri"/>
                <w:b/>
              </w:rPr>
              <w:t xml:space="preserve">czy istnieją w okolicy firmy o podobnym profilu, </w:t>
            </w:r>
            <w:r w:rsidR="004758A7">
              <w:rPr>
                <w:rFonts w:ascii="Calibri" w:hAnsi="Calibri"/>
                <w:b/>
              </w:rPr>
              <w:t>wskazanie przewag konkurencyjnych</w:t>
            </w:r>
            <w:r w:rsidRPr="008611EF">
              <w:rPr>
                <w:rFonts w:ascii="Calibri" w:hAnsi="Calibri"/>
                <w:b/>
              </w:rPr>
              <w:t>)</w:t>
            </w:r>
          </w:p>
        </w:tc>
      </w:tr>
      <w:tr w:rsidR="008611EF" w:rsidRPr="0096490E" w14:paraId="0A79A814" w14:textId="77777777" w:rsidTr="00266C6C">
        <w:trPr>
          <w:trHeight w:val="896"/>
        </w:trPr>
        <w:tc>
          <w:tcPr>
            <w:tcW w:w="1045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F39763B" w14:textId="77777777" w:rsidR="008611EF" w:rsidRPr="00BD03EA" w:rsidRDefault="008611EF" w:rsidP="00266C6C">
            <w:pPr>
              <w:tabs>
                <w:tab w:val="left" w:pos="426"/>
              </w:tabs>
              <w:rPr>
                <w:b/>
                <w:sz w:val="24"/>
                <w:szCs w:val="24"/>
              </w:rPr>
            </w:pPr>
          </w:p>
        </w:tc>
      </w:tr>
      <w:tr w:rsidR="009561D0" w:rsidRPr="00ED4029" w14:paraId="77E7BB43" w14:textId="77777777" w:rsidTr="00ED7B66">
        <w:trPr>
          <w:trHeight w:val="340"/>
        </w:trPr>
        <w:tc>
          <w:tcPr>
            <w:tcW w:w="104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EC3C84B" w14:textId="77777777" w:rsidR="009561D0" w:rsidRPr="00325391" w:rsidRDefault="001F2882" w:rsidP="00ED7B66">
            <w:pPr>
              <w:numPr>
                <w:ilvl w:val="1"/>
                <w:numId w:val="22"/>
              </w:numPr>
              <w:tabs>
                <w:tab w:val="left" w:pos="440"/>
              </w:tabs>
              <w:ind w:hanging="468"/>
              <w:rPr>
                <w:rFonts w:ascii="Calibri" w:hAnsi="Calibri"/>
                <w:b/>
              </w:rPr>
            </w:pPr>
            <w:r w:rsidRPr="001F2882">
              <w:rPr>
                <w:rFonts w:ascii="Calibri" w:hAnsi="Calibri"/>
                <w:b/>
              </w:rPr>
              <w:t>Czy popyt na produkt/usługę będzie ulegał sezonowym zmianom? Jeśli tak, jak będą minimalizowane skutki tej sezonowości?</w:t>
            </w:r>
          </w:p>
        </w:tc>
      </w:tr>
      <w:tr w:rsidR="009561D0" w:rsidRPr="0096490E" w14:paraId="1A3FBACD" w14:textId="77777777" w:rsidTr="00466C8B">
        <w:trPr>
          <w:trHeight w:val="896"/>
        </w:trPr>
        <w:tc>
          <w:tcPr>
            <w:tcW w:w="1045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007E743" w14:textId="77777777" w:rsidR="009561D0" w:rsidRPr="0096490E" w:rsidRDefault="009561D0" w:rsidP="00466C8B">
            <w:pPr>
              <w:tabs>
                <w:tab w:val="left" w:pos="426"/>
              </w:tabs>
              <w:rPr>
                <w:b/>
                <w:sz w:val="22"/>
                <w:szCs w:val="22"/>
              </w:rPr>
            </w:pPr>
          </w:p>
        </w:tc>
      </w:tr>
    </w:tbl>
    <w:p w14:paraId="19EE0C90" w14:textId="77777777" w:rsidR="00266C6C" w:rsidRDefault="00266C6C" w:rsidP="00266C6C"/>
    <w:p w14:paraId="5C64ABBB" w14:textId="77777777" w:rsidR="00CF562E" w:rsidRDefault="00CF562E"/>
    <w:p w14:paraId="63661A8A" w14:textId="349FF1DF" w:rsidR="005C47D6" w:rsidRDefault="005C47D6">
      <w:r>
        <w:br w:type="page"/>
      </w:r>
    </w:p>
    <w:p w14:paraId="770ED465" w14:textId="77777777" w:rsidR="00AB43AB" w:rsidRDefault="00AB43AB"/>
    <w:p w14:paraId="1D1D0059" w14:textId="77777777" w:rsidR="00CF562E" w:rsidRDefault="00CF562E"/>
    <w:tbl>
      <w:tblPr>
        <w:tblW w:w="10459" w:type="dxa"/>
        <w:tblInd w:w="-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528"/>
        <w:gridCol w:w="1501"/>
        <w:gridCol w:w="1502"/>
        <w:gridCol w:w="1502"/>
      </w:tblGrid>
      <w:tr w:rsidR="00AB43AB" w:rsidRPr="001A470D" w14:paraId="7EE9B25E" w14:textId="77777777" w:rsidTr="00AB43AB">
        <w:trPr>
          <w:trHeight w:val="340"/>
        </w:trPr>
        <w:tc>
          <w:tcPr>
            <w:tcW w:w="10459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</w:tcPr>
          <w:p w14:paraId="269A0CCC" w14:textId="35AE84BC" w:rsidR="00AB43AB" w:rsidRPr="001A470D" w:rsidRDefault="00AB43AB" w:rsidP="00CB4949">
            <w:pPr>
              <w:numPr>
                <w:ilvl w:val="0"/>
                <w:numId w:val="22"/>
              </w:numPr>
              <w:tabs>
                <w:tab w:val="left" w:pos="284"/>
              </w:tabs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Plan finansowy</w:t>
            </w:r>
            <w:r w:rsidR="00E8528F">
              <w:rPr>
                <w:rFonts w:ascii="Calibri" w:hAnsi="Calibri"/>
                <w:b/>
                <w:sz w:val="24"/>
                <w:szCs w:val="24"/>
              </w:rPr>
              <w:t>*</w:t>
            </w:r>
          </w:p>
        </w:tc>
      </w:tr>
      <w:tr w:rsidR="00AB43AB" w:rsidRPr="009561D0" w14:paraId="7216D14E" w14:textId="77777777" w:rsidTr="00AB43AB">
        <w:trPr>
          <w:trHeight w:val="340"/>
        </w:trPr>
        <w:tc>
          <w:tcPr>
            <w:tcW w:w="10459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14:paraId="666CAC31" w14:textId="77777777" w:rsidR="00AB43AB" w:rsidRPr="009561D0" w:rsidRDefault="00AB43AB" w:rsidP="00CB4949">
            <w:pPr>
              <w:numPr>
                <w:ilvl w:val="1"/>
                <w:numId w:val="22"/>
              </w:numPr>
              <w:tabs>
                <w:tab w:val="left" w:pos="440"/>
              </w:tabs>
              <w:ind w:hanging="468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Uproszczony rachunek zysków i strat</w:t>
            </w:r>
          </w:p>
        </w:tc>
      </w:tr>
      <w:tr w:rsidR="00AB43AB" w:rsidRPr="00CA06E2" w14:paraId="7CBCEFC3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2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CC"/>
            <w:vAlign w:val="center"/>
          </w:tcPr>
          <w:p w14:paraId="706880B0" w14:textId="77777777" w:rsidR="00AB43AB" w:rsidRPr="00CA06E2" w:rsidRDefault="00AB43AB" w:rsidP="00CB494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A06E2">
              <w:rPr>
                <w:rFonts w:ascii="Calibri" w:hAnsi="Calibri" w:cs="Arial"/>
              </w:rPr>
              <w:t>Lp.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FFFFCC"/>
            <w:vAlign w:val="center"/>
          </w:tcPr>
          <w:p w14:paraId="741DDABE" w14:textId="77777777" w:rsidR="00AB43AB" w:rsidRPr="00CA06E2" w:rsidRDefault="00AB43AB" w:rsidP="00CB494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A06E2">
              <w:rPr>
                <w:rFonts w:ascii="Calibri" w:hAnsi="Calibri" w:cs="Arial"/>
                <w:b/>
                <w:bCs/>
              </w:rPr>
              <w:t>Pozycja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14:paraId="3F0DAF07" w14:textId="14F915A1" w:rsidR="00D91FA6" w:rsidRDefault="00D91FA6" w:rsidP="00CB494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A06E2">
              <w:rPr>
                <w:rFonts w:ascii="Calibri" w:hAnsi="Calibri" w:cs="Arial"/>
                <w:b/>
                <w:bCs/>
              </w:rPr>
              <w:t xml:space="preserve">Rok </w:t>
            </w:r>
            <w:r w:rsidR="007E3889">
              <w:rPr>
                <w:rFonts w:ascii="Calibri" w:hAnsi="Calibri" w:cs="Arial"/>
                <w:b/>
                <w:bCs/>
              </w:rPr>
              <w:t>bieżący n</w:t>
            </w:r>
            <w:r>
              <w:rPr>
                <w:rFonts w:ascii="Calibri" w:hAnsi="Calibri" w:cs="Arial"/>
                <w:b/>
                <w:bCs/>
              </w:rPr>
              <w:t xml:space="preserve"> </w:t>
            </w:r>
          </w:p>
          <w:p w14:paraId="385DA023" w14:textId="67DDB24A" w:rsidR="00AB43AB" w:rsidRPr="00CA06E2" w:rsidRDefault="00D91FA6" w:rsidP="00CB4949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(12 miesięcy)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14:paraId="7AD534F4" w14:textId="1B40B471" w:rsidR="00AB43AB" w:rsidRPr="00CA06E2" w:rsidRDefault="00D91FA6" w:rsidP="00CB494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A06E2">
              <w:rPr>
                <w:rFonts w:ascii="Calibri" w:hAnsi="Calibri" w:cs="Arial"/>
                <w:b/>
                <w:bCs/>
              </w:rPr>
              <w:t xml:space="preserve">Rok </w:t>
            </w:r>
            <w:r>
              <w:rPr>
                <w:rFonts w:ascii="Calibri" w:hAnsi="Calibri" w:cs="Arial"/>
                <w:b/>
                <w:bCs/>
              </w:rPr>
              <w:t>n+1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605D7777" w14:textId="2C4EB580" w:rsidR="00AB43AB" w:rsidRPr="00CA06E2" w:rsidRDefault="00AB43AB" w:rsidP="00CB4949">
            <w:pPr>
              <w:jc w:val="center"/>
              <w:rPr>
                <w:rFonts w:ascii="Calibri" w:hAnsi="Calibri"/>
              </w:rPr>
            </w:pPr>
            <w:r w:rsidRPr="00CA06E2">
              <w:rPr>
                <w:rFonts w:ascii="Calibri" w:hAnsi="Calibri" w:cs="Arial"/>
                <w:b/>
                <w:bCs/>
              </w:rPr>
              <w:t xml:space="preserve">Rok </w:t>
            </w:r>
            <w:r>
              <w:rPr>
                <w:rFonts w:ascii="Calibri" w:hAnsi="Calibri" w:cs="Arial"/>
                <w:b/>
                <w:bCs/>
              </w:rPr>
              <w:t>n+</w:t>
            </w:r>
            <w:r w:rsidR="00D91FA6">
              <w:rPr>
                <w:rFonts w:ascii="Calibri" w:hAnsi="Calibri" w:cs="Arial"/>
                <w:b/>
                <w:bCs/>
              </w:rPr>
              <w:t>2</w:t>
            </w:r>
          </w:p>
        </w:tc>
      </w:tr>
      <w:tr w:rsidR="00AB43AB" w:rsidRPr="00CA06E2" w14:paraId="54CBF893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7746FC61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794D0ED8" w14:textId="77777777" w:rsidR="00AB43AB" w:rsidRPr="00CA06E2" w:rsidRDefault="00AB43AB" w:rsidP="00CB4949">
            <w:pPr>
              <w:jc w:val="right"/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Rok:</w:t>
            </w:r>
          </w:p>
        </w:tc>
        <w:tc>
          <w:tcPr>
            <w:tcW w:w="15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3F6D2E" w14:textId="77777777" w:rsidR="00AB43AB" w:rsidRPr="00CA06E2" w:rsidRDefault="00AB43AB" w:rsidP="00CB4949">
            <w:pPr>
              <w:jc w:val="center"/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4C492A" w14:textId="77777777" w:rsidR="00AB43AB" w:rsidRPr="00CA06E2" w:rsidRDefault="00AB43AB" w:rsidP="00CB4949">
            <w:pPr>
              <w:jc w:val="center"/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FA6BA" w14:textId="77777777" w:rsidR="00AB43AB" w:rsidRPr="00CA06E2" w:rsidRDefault="00AB43AB" w:rsidP="00CB4949">
            <w:pPr>
              <w:jc w:val="center"/>
              <w:rPr>
                <w:rFonts w:ascii="Calibri" w:hAnsi="Calibri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</w:tr>
      <w:tr w:rsidR="00AB43AB" w:rsidRPr="00CA06E2" w14:paraId="0D4572EC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300BF26D" w14:textId="77777777" w:rsidR="00AB43AB" w:rsidRPr="00CA06E2" w:rsidRDefault="00AB43AB" w:rsidP="00CB4949">
            <w:pPr>
              <w:rPr>
                <w:rFonts w:ascii="Calibri" w:hAnsi="Calibri" w:cs="Arial"/>
                <w:b/>
                <w:bCs/>
              </w:rPr>
            </w:pPr>
            <w:r w:rsidRPr="00CA06E2">
              <w:rPr>
                <w:rFonts w:ascii="Calibri" w:hAnsi="Calibri" w:cs="Arial"/>
                <w:b/>
                <w:bCs/>
              </w:rPr>
              <w:t>A</w:t>
            </w:r>
          </w:p>
        </w:tc>
        <w:tc>
          <w:tcPr>
            <w:tcW w:w="552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</w:tcBorders>
            <w:shd w:val="clear" w:color="auto" w:fill="FFFFCC"/>
            <w:vAlign w:val="center"/>
          </w:tcPr>
          <w:p w14:paraId="555FFCF7" w14:textId="77777777" w:rsidR="00AB43AB" w:rsidRPr="00CA06E2" w:rsidRDefault="00AB43AB" w:rsidP="00CB4949">
            <w:pPr>
              <w:rPr>
                <w:rFonts w:ascii="Calibri" w:hAnsi="Calibri" w:cs="Arial"/>
                <w:b/>
                <w:bCs/>
              </w:rPr>
            </w:pPr>
            <w:r w:rsidRPr="00CA06E2">
              <w:rPr>
                <w:rFonts w:ascii="Calibri" w:hAnsi="Calibri" w:cs="Arial"/>
                <w:b/>
                <w:bCs/>
              </w:rPr>
              <w:t>Przychody (I+II)</w:t>
            </w:r>
          </w:p>
        </w:tc>
        <w:tc>
          <w:tcPr>
            <w:tcW w:w="15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bottom"/>
          </w:tcPr>
          <w:p w14:paraId="5E786080" w14:textId="77777777" w:rsidR="00AB43AB" w:rsidRPr="00CA06E2" w:rsidRDefault="00AB43AB" w:rsidP="00CB4949">
            <w:pPr>
              <w:snapToGrid w:val="0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bottom"/>
          </w:tcPr>
          <w:p w14:paraId="4B1B075C" w14:textId="77777777" w:rsidR="00AB43AB" w:rsidRPr="00CA06E2" w:rsidRDefault="00AB43AB" w:rsidP="00CB4949">
            <w:pPr>
              <w:snapToGrid w:val="0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bottom"/>
          </w:tcPr>
          <w:p w14:paraId="66F62DBC" w14:textId="77777777" w:rsidR="00AB43AB" w:rsidRPr="00CA06E2" w:rsidRDefault="00AB43AB" w:rsidP="00CB4949">
            <w:pPr>
              <w:snapToGrid w:val="0"/>
              <w:jc w:val="center"/>
              <w:rPr>
                <w:rFonts w:ascii="Calibri" w:hAnsi="Calibri" w:cs="Arial"/>
                <w:b/>
                <w:bCs/>
              </w:rPr>
            </w:pPr>
          </w:p>
        </w:tc>
      </w:tr>
      <w:tr w:rsidR="00AB43AB" w:rsidRPr="00CA06E2" w14:paraId="137AEB98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3C56713F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FFFFCC"/>
            <w:vAlign w:val="center"/>
          </w:tcPr>
          <w:p w14:paraId="5B43497D" w14:textId="77777777" w:rsidR="00AB43AB" w:rsidRPr="00CA06E2" w:rsidRDefault="00AB43AB" w:rsidP="00CB4949">
            <w:pPr>
              <w:rPr>
                <w:rFonts w:ascii="Calibri" w:hAnsi="Calibri" w:cs="Arial"/>
                <w:b/>
                <w:bCs/>
              </w:rPr>
            </w:pPr>
            <w:r w:rsidRPr="00CA06E2">
              <w:rPr>
                <w:rFonts w:ascii="Calibri" w:hAnsi="Calibri" w:cs="Arial"/>
              </w:rPr>
              <w:t>Przychody ze sprzedaży produktów, towarów i usług</w:t>
            </w:r>
          </w:p>
        </w:tc>
        <w:tc>
          <w:tcPr>
            <w:tcW w:w="15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6724D0" w14:textId="77777777" w:rsidR="00AB43AB" w:rsidRPr="00CA06E2" w:rsidRDefault="00AB43AB" w:rsidP="00CB4949">
            <w:pPr>
              <w:rPr>
                <w:rFonts w:ascii="Calibri" w:hAnsi="Calibri" w:cs="Arial"/>
                <w:b/>
                <w:bCs/>
              </w:rPr>
            </w:pPr>
            <w:r w:rsidRPr="00CA06E2">
              <w:rPr>
                <w:rFonts w:ascii="Calibri" w:hAnsi="Calibri" w:cs="Arial"/>
                <w:b/>
                <w:bCs/>
              </w:rPr>
              <w:t> </w:t>
            </w: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FC28AF" w14:textId="77777777" w:rsidR="00AB43AB" w:rsidRPr="00CA06E2" w:rsidRDefault="00AB43AB" w:rsidP="00CB4949">
            <w:pPr>
              <w:rPr>
                <w:rFonts w:ascii="Calibri" w:hAnsi="Calibri" w:cs="Arial"/>
                <w:b/>
                <w:bCs/>
              </w:rPr>
            </w:pPr>
            <w:r w:rsidRPr="00CA06E2">
              <w:rPr>
                <w:rFonts w:ascii="Calibri" w:hAnsi="Calibri" w:cs="Arial"/>
                <w:b/>
                <w:bCs/>
              </w:rPr>
              <w:t> </w:t>
            </w: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1BBB5" w14:textId="77777777" w:rsidR="00AB43AB" w:rsidRPr="00CA06E2" w:rsidRDefault="00AB43AB" w:rsidP="00CB4949">
            <w:pPr>
              <w:rPr>
                <w:rFonts w:ascii="Calibri" w:hAnsi="Calibri"/>
              </w:rPr>
            </w:pPr>
            <w:r w:rsidRPr="00CA06E2">
              <w:rPr>
                <w:rFonts w:ascii="Calibri" w:hAnsi="Calibri" w:cs="Arial"/>
                <w:b/>
                <w:bCs/>
              </w:rPr>
              <w:t> </w:t>
            </w:r>
          </w:p>
        </w:tc>
      </w:tr>
      <w:tr w:rsidR="00AB43AB" w:rsidRPr="00CA06E2" w14:paraId="25519579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6DACDBB7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II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FFFFCC"/>
            <w:vAlign w:val="center"/>
          </w:tcPr>
          <w:p w14:paraId="1B75EFD9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Pozostałe przychody</w:t>
            </w:r>
          </w:p>
        </w:tc>
        <w:tc>
          <w:tcPr>
            <w:tcW w:w="15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7F0EC2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65E16D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5C7E0" w14:textId="77777777" w:rsidR="00AB43AB" w:rsidRPr="00CA06E2" w:rsidRDefault="00AB43AB" w:rsidP="00CB4949">
            <w:pPr>
              <w:rPr>
                <w:rFonts w:ascii="Calibri" w:hAnsi="Calibri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</w:tr>
      <w:tr w:rsidR="00AB43AB" w:rsidRPr="00CA06E2" w14:paraId="1901801F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45E0062B" w14:textId="77777777" w:rsidR="00AB43AB" w:rsidRPr="00CA06E2" w:rsidRDefault="00AB43AB" w:rsidP="00CB4949">
            <w:pPr>
              <w:rPr>
                <w:rFonts w:ascii="Calibri" w:hAnsi="Calibri" w:cs="Arial"/>
                <w:b/>
                <w:bCs/>
              </w:rPr>
            </w:pPr>
            <w:r w:rsidRPr="00CA06E2">
              <w:rPr>
                <w:rFonts w:ascii="Calibri" w:hAnsi="Calibri" w:cs="Arial"/>
                <w:b/>
                <w:bCs/>
              </w:rPr>
              <w:t>B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FFFFCC"/>
            <w:vAlign w:val="center"/>
          </w:tcPr>
          <w:p w14:paraId="3E5976D7" w14:textId="77777777" w:rsidR="00AB43AB" w:rsidRPr="00CA06E2" w:rsidRDefault="00AB43AB" w:rsidP="00CB4949">
            <w:pPr>
              <w:rPr>
                <w:rFonts w:ascii="Calibri" w:hAnsi="Calibri" w:cs="Arial"/>
                <w:b/>
                <w:bCs/>
              </w:rPr>
            </w:pPr>
            <w:r w:rsidRPr="00CA06E2">
              <w:rPr>
                <w:rFonts w:ascii="Calibri" w:hAnsi="Calibri" w:cs="Arial"/>
                <w:b/>
                <w:bCs/>
              </w:rPr>
              <w:t>Koszty uzyskania przychodów (I+II+III+IV+V+VI+VII)</w:t>
            </w:r>
          </w:p>
        </w:tc>
        <w:tc>
          <w:tcPr>
            <w:tcW w:w="15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bottom"/>
          </w:tcPr>
          <w:p w14:paraId="0930DA12" w14:textId="77777777" w:rsidR="00AB43AB" w:rsidRPr="00CA06E2" w:rsidRDefault="00AB43AB" w:rsidP="00CB4949">
            <w:pPr>
              <w:snapToGrid w:val="0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bottom"/>
          </w:tcPr>
          <w:p w14:paraId="322A8E5A" w14:textId="77777777" w:rsidR="00AB43AB" w:rsidRPr="00CA06E2" w:rsidRDefault="00AB43AB" w:rsidP="00CB4949">
            <w:pPr>
              <w:snapToGrid w:val="0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bottom"/>
          </w:tcPr>
          <w:p w14:paraId="25A3D3CF" w14:textId="77777777" w:rsidR="00AB43AB" w:rsidRPr="00CA06E2" w:rsidRDefault="00AB43AB" w:rsidP="00CB4949">
            <w:pPr>
              <w:snapToGrid w:val="0"/>
              <w:jc w:val="center"/>
              <w:rPr>
                <w:rFonts w:ascii="Calibri" w:hAnsi="Calibri" w:cs="Arial"/>
                <w:b/>
                <w:bCs/>
              </w:rPr>
            </w:pPr>
          </w:p>
        </w:tc>
      </w:tr>
      <w:tr w:rsidR="00AB43AB" w:rsidRPr="00CA06E2" w14:paraId="79ABF304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699CE985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FFFFCC"/>
            <w:vAlign w:val="center"/>
          </w:tcPr>
          <w:p w14:paraId="43B77F5D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 xml:space="preserve">Amortyzacja </w:t>
            </w:r>
          </w:p>
        </w:tc>
        <w:tc>
          <w:tcPr>
            <w:tcW w:w="15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9DE9C6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1E4CB6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1BEA7" w14:textId="77777777" w:rsidR="00AB43AB" w:rsidRPr="00CA06E2" w:rsidRDefault="00AB43AB" w:rsidP="00CB4949">
            <w:pPr>
              <w:rPr>
                <w:rFonts w:ascii="Calibri" w:hAnsi="Calibri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</w:tr>
      <w:tr w:rsidR="00AB43AB" w:rsidRPr="00CA06E2" w14:paraId="7466E1EA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5496E573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II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FFFFCC"/>
            <w:vAlign w:val="center"/>
          </w:tcPr>
          <w:p w14:paraId="3BED5680" w14:textId="4B5FE274" w:rsidR="00AB43AB" w:rsidRPr="00CA06E2" w:rsidRDefault="00AB43AB" w:rsidP="00CB494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Zakup</w:t>
            </w:r>
            <w:r w:rsidRPr="00CA06E2">
              <w:rPr>
                <w:rFonts w:ascii="Calibri" w:hAnsi="Calibri" w:cs="Arial"/>
              </w:rPr>
              <w:t xml:space="preserve"> materiałów i towarów</w:t>
            </w:r>
          </w:p>
        </w:tc>
        <w:tc>
          <w:tcPr>
            <w:tcW w:w="15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1C51A8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7555C0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777AC" w14:textId="77777777" w:rsidR="00AB43AB" w:rsidRPr="00CA06E2" w:rsidRDefault="00AB43AB" w:rsidP="00CB4949">
            <w:pPr>
              <w:rPr>
                <w:rFonts w:ascii="Calibri" w:hAnsi="Calibri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</w:tr>
      <w:tr w:rsidR="00AB43AB" w:rsidRPr="00CA06E2" w14:paraId="0E949FAF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29F5C572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III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FFFFCC"/>
            <w:vAlign w:val="center"/>
          </w:tcPr>
          <w:p w14:paraId="54A46E92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 xml:space="preserve">Wynagrodzenia </w:t>
            </w:r>
          </w:p>
        </w:tc>
        <w:tc>
          <w:tcPr>
            <w:tcW w:w="15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32ADCE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429EB7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F9504" w14:textId="77777777" w:rsidR="00AB43AB" w:rsidRPr="00CA06E2" w:rsidRDefault="00AB43AB" w:rsidP="00CB4949">
            <w:pPr>
              <w:rPr>
                <w:rFonts w:ascii="Calibri" w:hAnsi="Calibri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</w:tr>
      <w:tr w:rsidR="00D91FA6" w:rsidRPr="00CA06E2" w14:paraId="37F1663C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70EA081D" w14:textId="3AB0529D" w:rsidR="00D91FA6" w:rsidRPr="00CA06E2" w:rsidRDefault="00BD03EA" w:rsidP="00CB494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IV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FFFFCC"/>
            <w:vAlign w:val="center"/>
          </w:tcPr>
          <w:p w14:paraId="5D4637F8" w14:textId="176D2290" w:rsidR="00D91FA6" w:rsidRPr="00CA06E2" w:rsidRDefault="00D91FA6" w:rsidP="00CB494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ZUS – ubezpieczenie społeczne</w:t>
            </w:r>
          </w:p>
        </w:tc>
        <w:tc>
          <w:tcPr>
            <w:tcW w:w="15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DE139C" w14:textId="77777777" w:rsidR="00D91FA6" w:rsidRPr="00CA06E2" w:rsidRDefault="00D91FA6" w:rsidP="00CB4949">
            <w:pPr>
              <w:rPr>
                <w:rFonts w:ascii="Calibri" w:hAnsi="Calibri" w:cs="Arial"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A344CE" w14:textId="77777777" w:rsidR="00D91FA6" w:rsidRPr="00CA06E2" w:rsidRDefault="00D91FA6" w:rsidP="00CB4949">
            <w:pPr>
              <w:rPr>
                <w:rFonts w:ascii="Calibri" w:hAnsi="Calibri" w:cs="Arial"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3535A" w14:textId="77777777" w:rsidR="00D91FA6" w:rsidRPr="00CA06E2" w:rsidRDefault="00D91FA6" w:rsidP="00CB4949">
            <w:pPr>
              <w:rPr>
                <w:rFonts w:ascii="Calibri" w:hAnsi="Calibri" w:cs="Arial"/>
              </w:rPr>
            </w:pPr>
          </w:p>
        </w:tc>
      </w:tr>
      <w:tr w:rsidR="00AB43AB" w:rsidRPr="00CA06E2" w14:paraId="3767DB53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76BEBF42" w14:textId="4BBC8F43" w:rsidR="00AB43AB" w:rsidRPr="00CA06E2" w:rsidRDefault="00BD03EA" w:rsidP="00CB494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V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FFFFCC"/>
            <w:vAlign w:val="center"/>
          </w:tcPr>
          <w:p w14:paraId="0EBC3A25" w14:textId="2D4C54C0" w:rsidR="00AB43AB" w:rsidRPr="00CA06E2" w:rsidRDefault="00AB43AB" w:rsidP="00CB494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Czynsz, Media</w:t>
            </w:r>
            <w:r w:rsidRPr="00CA06E2">
              <w:rPr>
                <w:rFonts w:ascii="Calibri" w:hAnsi="Calibri" w:cs="Arial"/>
              </w:rPr>
              <w:t xml:space="preserve"> </w:t>
            </w:r>
          </w:p>
        </w:tc>
        <w:tc>
          <w:tcPr>
            <w:tcW w:w="15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0F57F5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AE4CE2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8761C" w14:textId="77777777" w:rsidR="00AB43AB" w:rsidRPr="00CA06E2" w:rsidRDefault="00AB43AB" w:rsidP="00CB4949">
            <w:pPr>
              <w:rPr>
                <w:rFonts w:ascii="Calibri" w:hAnsi="Calibri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</w:tr>
      <w:tr w:rsidR="00AB43AB" w:rsidRPr="00CA06E2" w14:paraId="1537A03C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1546CC09" w14:textId="389651F5" w:rsidR="00AB43AB" w:rsidRPr="00CA06E2" w:rsidRDefault="00BD03EA" w:rsidP="00CB494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VI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FFFFCC"/>
            <w:vAlign w:val="center"/>
          </w:tcPr>
          <w:p w14:paraId="580E2466" w14:textId="73ED6514" w:rsidR="00AB43AB" w:rsidRDefault="00AB43AB" w:rsidP="00CB494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Transport</w:t>
            </w:r>
          </w:p>
        </w:tc>
        <w:tc>
          <w:tcPr>
            <w:tcW w:w="15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974090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94902F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C1391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</w:p>
        </w:tc>
      </w:tr>
      <w:tr w:rsidR="00AB43AB" w:rsidRPr="00CA06E2" w14:paraId="17928DA8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63EE11E2" w14:textId="73D3EBFE" w:rsidR="00AB43AB" w:rsidRPr="00CA06E2" w:rsidRDefault="00BD03EA" w:rsidP="00CB494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VII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FFFFCC"/>
            <w:vAlign w:val="center"/>
          </w:tcPr>
          <w:p w14:paraId="3F310649" w14:textId="242DD8F1" w:rsidR="00AB43AB" w:rsidRDefault="00AB43AB" w:rsidP="00CB494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Reklama</w:t>
            </w:r>
            <w:r w:rsidR="007E3889">
              <w:rPr>
                <w:rFonts w:ascii="Calibri" w:hAnsi="Calibri" w:cs="Arial"/>
              </w:rPr>
              <w:t xml:space="preserve"> i marketing</w:t>
            </w:r>
          </w:p>
        </w:tc>
        <w:tc>
          <w:tcPr>
            <w:tcW w:w="15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CAE9AC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734C71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86689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</w:p>
        </w:tc>
      </w:tr>
      <w:tr w:rsidR="00AB43AB" w:rsidRPr="00CA06E2" w14:paraId="32D04814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35F19EFC" w14:textId="064AB461" w:rsidR="00AB43AB" w:rsidRPr="00CA06E2" w:rsidRDefault="00BD03EA" w:rsidP="00CB494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VIII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FFFFCC"/>
            <w:vAlign w:val="center"/>
          </w:tcPr>
          <w:p w14:paraId="116CEF62" w14:textId="71B6B57A" w:rsidR="00AB43AB" w:rsidRDefault="00AB43AB" w:rsidP="00CB494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Koszty administracyjne </w:t>
            </w:r>
            <w:r w:rsidR="007E3889">
              <w:rPr>
                <w:rFonts w:ascii="Calibri" w:hAnsi="Calibri" w:cs="Arial"/>
              </w:rPr>
              <w:t xml:space="preserve">i biurowe </w:t>
            </w:r>
            <w:r>
              <w:rPr>
                <w:rFonts w:ascii="Calibri" w:hAnsi="Calibri" w:cs="Arial"/>
              </w:rPr>
              <w:t>(bank, telefon,</w:t>
            </w:r>
            <w:r w:rsidR="007E3889">
              <w:rPr>
                <w:rFonts w:ascii="Calibri" w:hAnsi="Calibri" w:cs="Arial"/>
              </w:rPr>
              <w:t xml:space="preserve"> internet,</w:t>
            </w:r>
            <w:r>
              <w:rPr>
                <w:rFonts w:ascii="Calibri" w:hAnsi="Calibri" w:cs="Arial"/>
              </w:rPr>
              <w:t xml:space="preserve"> księgowość</w:t>
            </w:r>
            <w:r w:rsidR="007E3889">
              <w:rPr>
                <w:rFonts w:ascii="Calibri" w:hAnsi="Calibri" w:cs="Arial"/>
              </w:rPr>
              <w:t>, artykuły biurowe</w:t>
            </w:r>
            <w:r>
              <w:rPr>
                <w:rFonts w:ascii="Calibri" w:hAnsi="Calibri" w:cs="Arial"/>
              </w:rPr>
              <w:t>)</w:t>
            </w:r>
          </w:p>
        </w:tc>
        <w:tc>
          <w:tcPr>
            <w:tcW w:w="15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28412B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58DBCB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4FE65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</w:p>
        </w:tc>
      </w:tr>
      <w:tr w:rsidR="00AB43AB" w:rsidRPr="00CA06E2" w14:paraId="3EC73444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2655E01D" w14:textId="6B5899E7" w:rsidR="00AB43AB" w:rsidRPr="00CA06E2" w:rsidRDefault="00BD03EA" w:rsidP="00CB494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IX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FFFFCC"/>
            <w:vAlign w:val="center"/>
          </w:tcPr>
          <w:p w14:paraId="47836DA9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Odsetki od kredytów i pożyczek</w:t>
            </w:r>
          </w:p>
        </w:tc>
        <w:tc>
          <w:tcPr>
            <w:tcW w:w="15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12BDEB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0CABD3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8941E" w14:textId="77777777" w:rsidR="00AB43AB" w:rsidRPr="00CA06E2" w:rsidRDefault="00AB43AB" w:rsidP="00CB4949">
            <w:pPr>
              <w:rPr>
                <w:rFonts w:ascii="Calibri" w:hAnsi="Calibri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</w:tr>
      <w:tr w:rsidR="00AB43AB" w:rsidRPr="00CA06E2" w14:paraId="198F6768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7B2CE7B8" w14:textId="65541E36" w:rsidR="00AB43AB" w:rsidRPr="00CA06E2" w:rsidRDefault="00BD03EA" w:rsidP="00CB494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X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FFFFCC"/>
            <w:vAlign w:val="center"/>
          </w:tcPr>
          <w:p w14:paraId="04C287F1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Raty leasingowe</w:t>
            </w:r>
          </w:p>
        </w:tc>
        <w:tc>
          <w:tcPr>
            <w:tcW w:w="15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E5D309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DDD9BC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F6D67D" w14:textId="77777777" w:rsidR="00AB43AB" w:rsidRPr="00CA06E2" w:rsidRDefault="00AB43AB" w:rsidP="00CB4949">
            <w:pPr>
              <w:rPr>
                <w:rFonts w:ascii="Calibri" w:hAnsi="Calibri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</w:tr>
      <w:tr w:rsidR="00AB43AB" w:rsidRPr="00CA06E2" w14:paraId="21CA7CF0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2D7ECD22" w14:textId="258C4D0B" w:rsidR="00AB43AB" w:rsidRPr="00CA06E2" w:rsidRDefault="00BD03EA" w:rsidP="00CB494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XI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FFFFCC"/>
            <w:vAlign w:val="center"/>
          </w:tcPr>
          <w:p w14:paraId="74906EB6" w14:textId="7CF0CBA9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Pozostałe koszty</w:t>
            </w:r>
            <w:r>
              <w:rPr>
                <w:rFonts w:ascii="Calibri" w:hAnsi="Calibri" w:cs="Arial"/>
              </w:rPr>
              <w:t xml:space="preserve"> (ubezpieczenia</w:t>
            </w:r>
            <w:r w:rsidR="00D91FA6">
              <w:rPr>
                <w:rFonts w:ascii="Calibri" w:hAnsi="Calibri" w:cs="Arial"/>
              </w:rPr>
              <w:t>, podwykonawcy</w:t>
            </w:r>
            <w:r w:rsidR="007E3889">
              <w:rPr>
                <w:rFonts w:ascii="Calibri" w:hAnsi="Calibri" w:cs="Arial"/>
              </w:rPr>
              <w:t>, szkolenia</w:t>
            </w:r>
            <w:r>
              <w:rPr>
                <w:rFonts w:ascii="Calibri" w:hAnsi="Calibri" w:cs="Arial"/>
              </w:rPr>
              <w:t>)</w:t>
            </w:r>
          </w:p>
        </w:tc>
        <w:tc>
          <w:tcPr>
            <w:tcW w:w="15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F42264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D85449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634F6" w14:textId="77777777" w:rsidR="00AB43AB" w:rsidRPr="00CA06E2" w:rsidRDefault="00AB43AB" w:rsidP="00CB4949">
            <w:pPr>
              <w:rPr>
                <w:rFonts w:ascii="Calibri" w:hAnsi="Calibri"/>
              </w:rPr>
            </w:pPr>
            <w:r w:rsidRPr="00CA06E2">
              <w:rPr>
                <w:rFonts w:ascii="Calibri" w:hAnsi="Calibri" w:cs="Arial"/>
              </w:rPr>
              <w:t> </w:t>
            </w:r>
          </w:p>
        </w:tc>
      </w:tr>
      <w:tr w:rsidR="00AB43AB" w:rsidRPr="00CA06E2" w14:paraId="3BCD5239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7027C62C" w14:textId="77777777" w:rsidR="00AB43AB" w:rsidRPr="00CA06E2" w:rsidRDefault="00AB43AB" w:rsidP="00CB4949">
            <w:pPr>
              <w:rPr>
                <w:rFonts w:ascii="Calibri" w:hAnsi="Calibri" w:cs="Arial"/>
                <w:b/>
                <w:bCs/>
              </w:rPr>
            </w:pPr>
            <w:r w:rsidRPr="00CA06E2">
              <w:rPr>
                <w:rFonts w:ascii="Calibri" w:hAnsi="Calibri" w:cs="Arial"/>
                <w:b/>
                <w:bCs/>
              </w:rPr>
              <w:t>C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FFFFCC"/>
            <w:vAlign w:val="center"/>
          </w:tcPr>
          <w:p w14:paraId="40EA6EA9" w14:textId="77777777" w:rsidR="00AB43AB" w:rsidRPr="00CA06E2" w:rsidRDefault="00AB43AB" w:rsidP="00CB4949">
            <w:pPr>
              <w:rPr>
                <w:rFonts w:ascii="Calibri" w:hAnsi="Calibri" w:cs="Arial"/>
                <w:b/>
                <w:bCs/>
              </w:rPr>
            </w:pPr>
            <w:r w:rsidRPr="00CA06E2">
              <w:rPr>
                <w:rFonts w:ascii="Calibri" w:hAnsi="Calibri" w:cs="Arial"/>
                <w:b/>
                <w:bCs/>
              </w:rPr>
              <w:t>Wynik finansowy brutto (A-B)</w:t>
            </w:r>
          </w:p>
        </w:tc>
        <w:tc>
          <w:tcPr>
            <w:tcW w:w="15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bottom"/>
          </w:tcPr>
          <w:p w14:paraId="7CA419CA" w14:textId="77777777" w:rsidR="00AB43AB" w:rsidRPr="00CA06E2" w:rsidRDefault="00AB43AB" w:rsidP="00CB4949">
            <w:pPr>
              <w:snapToGrid w:val="0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bottom"/>
          </w:tcPr>
          <w:p w14:paraId="3E7E56C4" w14:textId="77777777" w:rsidR="00AB43AB" w:rsidRPr="00CA06E2" w:rsidRDefault="00AB43AB" w:rsidP="00CB4949">
            <w:pPr>
              <w:snapToGrid w:val="0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bottom"/>
          </w:tcPr>
          <w:p w14:paraId="0FD364C3" w14:textId="77777777" w:rsidR="00AB43AB" w:rsidRPr="00CA06E2" w:rsidRDefault="00AB43AB" w:rsidP="00CB4949">
            <w:pPr>
              <w:snapToGrid w:val="0"/>
              <w:jc w:val="center"/>
              <w:rPr>
                <w:rFonts w:ascii="Calibri" w:hAnsi="Calibri" w:cs="Arial"/>
                <w:b/>
                <w:bCs/>
              </w:rPr>
            </w:pPr>
          </w:p>
        </w:tc>
      </w:tr>
      <w:tr w:rsidR="00AB43AB" w:rsidRPr="00CA06E2" w14:paraId="25948513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4ED83630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D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FFFFCC"/>
            <w:vAlign w:val="center"/>
          </w:tcPr>
          <w:p w14:paraId="57A3B557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Zmniejszenia [-]/zwiększenia [+] wyniku</w:t>
            </w:r>
          </w:p>
        </w:tc>
        <w:tc>
          <w:tcPr>
            <w:tcW w:w="15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70A5A5" w14:textId="77777777" w:rsidR="00AB43AB" w:rsidRPr="00CA06E2" w:rsidRDefault="00AB43AB" w:rsidP="00CB4949">
            <w:pPr>
              <w:snapToGrid w:val="0"/>
              <w:jc w:val="center"/>
              <w:rPr>
                <w:rFonts w:ascii="Calibri" w:hAnsi="Calibri" w:cs="Arial"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8F7905" w14:textId="77777777" w:rsidR="00AB43AB" w:rsidRPr="00CA06E2" w:rsidRDefault="00AB43AB" w:rsidP="00CB4949">
            <w:pPr>
              <w:snapToGrid w:val="0"/>
              <w:jc w:val="center"/>
              <w:rPr>
                <w:rFonts w:ascii="Calibri" w:hAnsi="Calibri" w:cs="Arial"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272A2" w14:textId="77777777" w:rsidR="00AB43AB" w:rsidRPr="00CA06E2" w:rsidRDefault="00AB43AB" w:rsidP="00CB4949">
            <w:pPr>
              <w:snapToGrid w:val="0"/>
              <w:jc w:val="center"/>
              <w:rPr>
                <w:rFonts w:ascii="Calibri" w:hAnsi="Calibri" w:cs="Arial"/>
              </w:rPr>
            </w:pPr>
          </w:p>
        </w:tc>
      </w:tr>
      <w:tr w:rsidR="00AB43AB" w:rsidRPr="00CA06E2" w14:paraId="65875FB0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4DC1FAAD" w14:textId="77777777" w:rsidR="00AB43AB" w:rsidRPr="00CA06E2" w:rsidRDefault="00AB43AB" w:rsidP="00CB4949">
            <w:pPr>
              <w:rPr>
                <w:rFonts w:ascii="Calibri" w:hAnsi="Calibri" w:cs="Arial"/>
                <w:b/>
                <w:bCs/>
              </w:rPr>
            </w:pPr>
            <w:r w:rsidRPr="00CA06E2">
              <w:rPr>
                <w:rFonts w:ascii="Calibri" w:hAnsi="Calibri" w:cs="Arial"/>
                <w:b/>
                <w:bCs/>
              </w:rPr>
              <w:t>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FFFFCC"/>
            <w:vAlign w:val="center"/>
          </w:tcPr>
          <w:p w14:paraId="25BA9158" w14:textId="77777777" w:rsidR="00AB43AB" w:rsidRPr="00CA06E2" w:rsidRDefault="00AB43AB" w:rsidP="00CB4949">
            <w:pPr>
              <w:rPr>
                <w:rFonts w:ascii="Calibri" w:hAnsi="Calibri" w:cs="Arial"/>
                <w:b/>
                <w:bCs/>
              </w:rPr>
            </w:pPr>
            <w:r w:rsidRPr="00CA06E2">
              <w:rPr>
                <w:rFonts w:ascii="Calibri" w:hAnsi="Calibri" w:cs="Arial"/>
                <w:b/>
                <w:bCs/>
              </w:rPr>
              <w:t>Podstawa opodatkowania (C+D)</w:t>
            </w:r>
          </w:p>
        </w:tc>
        <w:tc>
          <w:tcPr>
            <w:tcW w:w="15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bottom"/>
          </w:tcPr>
          <w:p w14:paraId="0166B64A" w14:textId="77777777" w:rsidR="00AB43AB" w:rsidRPr="00CA06E2" w:rsidRDefault="00AB43AB" w:rsidP="00CB4949">
            <w:pPr>
              <w:snapToGrid w:val="0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bottom"/>
          </w:tcPr>
          <w:p w14:paraId="5C6BD5C6" w14:textId="77777777" w:rsidR="00AB43AB" w:rsidRPr="00CA06E2" w:rsidRDefault="00AB43AB" w:rsidP="00CB4949">
            <w:pPr>
              <w:snapToGrid w:val="0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bottom"/>
          </w:tcPr>
          <w:p w14:paraId="2FF5032B" w14:textId="77777777" w:rsidR="00AB43AB" w:rsidRPr="00CA06E2" w:rsidRDefault="00AB43AB" w:rsidP="00CB4949">
            <w:pPr>
              <w:snapToGrid w:val="0"/>
              <w:jc w:val="center"/>
              <w:rPr>
                <w:rFonts w:ascii="Calibri" w:hAnsi="Calibri" w:cs="Arial"/>
                <w:b/>
                <w:bCs/>
              </w:rPr>
            </w:pPr>
          </w:p>
        </w:tc>
      </w:tr>
      <w:tr w:rsidR="00AB43AB" w:rsidRPr="00CA06E2" w14:paraId="7B59C00D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156EBF54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F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FFFFCC"/>
            <w:vAlign w:val="center"/>
          </w:tcPr>
          <w:p w14:paraId="54AEAB91" w14:textId="77777777" w:rsidR="00AB43AB" w:rsidRPr="00CA06E2" w:rsidRDefault="00AB43AB" w:rsidP="00CB4949">
            <w:pPr>
              <w:rPr>
                <w:rFonts w:ascii="Calibri" w:hAnsi="Calibri" w:cs="Arial"/>
              </w:rPr>
            </w:pPr>
            <w:r w:rsidRPr="00CA06E2">
              <w:rPr>
                <w:rFonts w:ascii="Calibri" w:hAnsi="Calibri" w:cs="Arial"/>
              </w:rPr>
              <w:t>Podatek dochodowy</w:t>
            </w:r>
          </w:p>
        </w:tc>
        <w:tc>
          <w:tcPr>
            <w:tcW w:w="15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F8C067" w14:textId="77777777" w:rsidR="00AB43AB" w:rsidRPr="00CA06E2" w:rsidRDefault="00AB43AB" w:rsidP="00CB4949">
            <w:pPr>
              <w:snapToGrid w:val="0"/>
              <w:jc w:val="center"/>
              <w:rPr>
                <w:rFonts w:ascii="Calibri" w:hAnsi="Calibri" w:cs="Arial"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FA0A62" w14:textId="77777777" w:rsidR="00AB43AB" w:rsidRPr="00CA06E2" w:rsidRDefault="00AB43AB" w:rsidP="00CB4949">
            <w:pPr>
              <w:snapToGrid w:val="0"/>
              <w:jc w:val="center"/>
              <w:rPr>
                <w:rFonts w:ascii="Calibri" w:hAnsi="Calibri" w:cs="Arial"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6D18B6" w14:textId="77777777" w:rsidR="00AB43AB" w:rsidRPr="00CA06E2" w:rsidRDefault="00AB43AB" w:rsidP="00CB4949">
            <w:pPr>
              <w:snapToGrid w:val="0"/>
              <w:jc w:val="center"/>
              <w:rPr>
                <w:rFonts w:ascii="Calibri" w:hAnsi="Calibri" w:cs="Arial"/>
              </w:rPr>
            </w:pPr>
          </w:p>
        </w:tc>
      </w:tr>
      <w:tr w:rsidR="00AB43AB" w:rsidRPr="00CA06E2" w14:paraId="50910D91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3D29ACEE" w14:textId="77777777" w:rsidR="00AB43AB" w:rsidRPr="00F46233" w:rsidRDefault="00AB43AB" w:rsidP="00CB4949">
            <w:pPr>
              <w:rPr>
                <w:rFonts w:ascii="Calibri" w:hAnsi="Calibri" w:cs="Arial"/>
                <w:bCs/>
              </w:rPr>
            </w:pPr>
            <w:r w:rsidRPr="00F46233">
              <w:rPr>
                <w:rFonts w:ascii="Calibri" w:hAnsi="Calibri" w:cs="Arial"/>
                <w:bCs/>
              </w:rPr>
              <w:t>G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14:paraId="02DC0A32" w14:textId="77777777" w:rsidR="00AB43AB" w:rsidRPr="00F46233" w:rsidRDefault="00AB43AB" w:rsidP="00CB4949">
            <w:pPr>
              <w:rPr>
                <w:rFonts w:ascii="Calibri" w:hAnsi="Calibri" w:cs="Arial"/>
                <w:bCs/>
              </w:rPr>
            </w:pPr>
            <w:r w:rsidRPr="00F46233">
              <w:rPr>
                <w:rFonts w:ascii="Calibri" w:hAnsi="Calibri" w:cs="Arial"/>
                <w:bCs/>
              </w:rPr>
              <w:t>Składka zdrowotna</w:t>
            </w:r>
            <w:r>
              <w:rPr>
                <w:rFonts w:ascii="Calibri" w:hAnsi="Calibri" w:cs="Arial"/>
                <w:bCs/>
              </w:rPr>
              <w:t xml:space="preserve"> (   … % od kwoty E-F )</w:t>
            </w:r>
          </w:p>
        </w:tc>
        <w:tc>
          <w:tcPr>
            <w:tcW w:w="15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7FCA93" w14:textId="77777777" w:rsidR="00AB43AB" w:rsidRPr="00180A9C" w:rsidRDefault="00AB43AB" w:rsidP="00CB4949">
            <w:pPr>
              <w:snapToGrid w:val="0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8B3BE7" w14:textId="77777777" w:rsidR="00AB43AB" w:rsidRPr="00180A9C" w:rsidRDefault="00AB43AB" w:rsidP="00CB4949">
            <w:pPr>
              <w:snapToGrid w:val="0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5D6DF" w14:textId="77777777" w:rsidR="00AB43AB" w:rsidRPr="00180A9C" w:rsidRDefault="00AB43AB" w:rsidP="00CB4949">
            <w:pPr>
              <w:snapToGrid w:val="0"/>
              <w:jc w:val="center"/>
              <w:rPr>
                <w:rFonts w:ascii="Calibri" w:hAnsi="Calibri" w:cs="Arial"/>
                <w:b/>
              </w:rPr>
            </w:pPr>
          </w:p>
        </w:tc>
      </w:tr>
      <w:tr w:rsidR="00AB43AB" w:rsidRPr="00CA06E2" w14:paraId="5026C59F" w14:textId="77777777" w:rsidTr="00AB4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2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bottom"/>
          </w:tcPr>
          <w:p w14:paraId="67C2445F" w14:textId="77777777" w:rsidR="00AB43AB" w:rsidRPr="00CA06E2" w:rsidRDefault="00AB43AB" w:rsidP="00CB4949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H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14:paraId="22C5E268" w14:textId="77777777" w:rsidR="00AB43AB" w:rsidRPr="00CA06E2" w:rsidRDefault="00AB43AB" w:rsidP="00CB4949">
            <w:pPr>
              <w:rPr>
                <w:rFonts w:ascii="Calibri" w:hAnsi="Calibri" w:cs="Arial"/>
                <w:b/>
                <w:bCs/>
              </w:rPr>
            </w:pPr>
            <w:r w:rsidRPr="00CA06E2">
              <w:rPr>
                <w:rFonts w:ascii="Calibri" w:hAnsi="Calibri" w:cs="Arial"/>
                <w:b/>
                <w:bCs/>
              </w:rPr>
              <w:t>Zysk (strata) netto (E-F</w:t>
            </w:r>
            <w:r>
              <w:rPr>
                <w:rFonts w:ascii="Calibri" w:hAnsi="Calibri" w:cs="Arial"/>
                <w:b/>
                <w:bCs/>
              </w:rPr>
              <w:t>-G</w:t>
            </w:r>
            <w:r w:rsidRPr="00CA06E2">
              <w:rPr>
                <w:rFonts w:ascii="Calibri" w:hAnsi="Calibri" w:cs="Arial"/>
                <w:b/>
                <w:bCs/>
              </w:rPr>
              <w:t xml:space="preserve">) </w:t>
            </w:r>
          </w:p>
        </w:tc>
        <w:tc>
          <w:tcPr>
            <w:tcW w:w="15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bottom"/>
          </w:tcPr>
          <w:p w14:paraId="1C8B66DB" w14:textId="77777777" w:rsidR="00AB43AB" w:rsidRPr="00CA06E2" w:rsidRDefault="00AB43AB" w:rsidP="00CB4949">
            <w:pPr>
              <w:snapToGrid w:val="0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bottom"/>
          </w:tcPr>
          <w:p w14:paraId="2AF5A671" w14:textId="77777777" w:rsidR="00AB43AB" w:rsidRPr="00CA06E2" w:rsidRDefault="00AB43AB" w:rsidP="00CB4949">
            <w:pPr>
              <w:snapToGrid w:val="0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bottom"/>
          </w:tcPr>
          <w:p w14:paraId="2CFF1073" w14:textId="77777777" w:rsidR="00AB43AB" w:rsidRPr="00CA06E2" w:rsidRDefault="00AB43AB" w:rsidP="00CB4949">
            <w:pPr>
              <w:snapToGrid w:val="0"/>
              <w:jc w:val="center"/>
              <w:rPr>
                <w:rFonts w:ascii="Calibri" w:hAnsi="Calibri" w:cs="Arial"/>
                <w:b/>
                <w:bCs/>
              </w:rPr>
            </w:pPr>
          </w:p>
        </w:tc>
      </w:tr>
      <w:tr w:rsidR="00AB43AB" w:rsidRPr="009561D0" w14:paraId="7353DC9D" w14:textId="77777777" w:rsidTr="00AB43AB">
        <w:trPr>
          <w:trHeight w:val="340"/>
        </w:trPr>
        <w:tc>
          <w:tcPr>
            <w:tcW w:w="10459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14:paraId="7A78474A" w14:textId="77777777" w:rsidR="00AB43AB" w:rsidRPr="001A470D" w:rsidRDefault="00AB43AB" w:rsidP="00CB4949">
            <w:pPr>
              <w:numPr>
                <w:ilvl w:val="1"/>
                <w:numId w:val="22"/>
              </w:numPr>
              <w:tabs>
                <w:tab w:val="left" w:pos="440"/>
              </w:tabs>
              <w:ind w:hanging="468"/>
              <w:jc w:val="both"/>
              <w:rPr>
                <w:rFonts w:ascii="Calibri" w:hAnsi="Calibri"/>
                <w:b/>
              </w:rPr>
            </w:pPr>
            <w:r w:rsidRPr="001A470D">
              <w:rPr>
                <w:rFonts w:ascii="Calibri" w:hAnsi="Calibri"/>
                <w:b/>
              </w:rPr>
              <w:t>Komentarz do ujęcia liczbowego (do tabeli):</w:t>
            </w:r>
          </w:p>
        </w:tc>
      </w:tr>
      <w:tr w:rsidR="00AB43AB" w:rsidRPr="00FC1847" w14:paraId="7AF6DBF1" w14:textId="77777777" w:rsidTr="00AB43AB">
        <w:trPr>
          <w:trHeight w:val="1101"/>
        </w:trPr>
        <w:tc>
          <w:tcPr>
            <w:tcW w:w="10459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7F26D2C" w14:textId="025C5C79" w:rsidR="00D91FA6" w:rsidRPr="00D91FA6" w:rsidRDefault="00D91FA6" w:rsidP="00D91FA6">
            <w:pPr>
              <w:tabs>
                <w:tab w:val="left" w:pos="426"/>
              </w:tabs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Proszę opisać: </w:t>
            </w:r>
            <w:r w:rsidRPr="00D91FA6">
              <w:rPr>
                <w:rFonts w:ascii="Calibri" w:hAnsi="Calibri"/>
                <w:b/>
                <w:sz w:val="22"/>
                <w:szCs w:val="22"/>
              </w:rPr>
              <w:t>podstawowe założenia (ile klientów, średni przychód miesięczny),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D91FA6">
              <w:rPr>
                <w:rFonts w:ascii="Calibri" w:hAnsi="Calibri"/>
                <w:b/>
                <w:sz w:val="22"/>
                <w:szCs w:val="22"/>
              </w:rPr>
              <w:t>przyjętą formę opodatkowania i sposób naliczenia składki zdrowotnej,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D91FA6">
              <w:rPr>
                <w:rFonts w:ascii="Calibri" w:hAnsi="Calibri"/>
                <w:b/>
                <w:sz w:val="22"/>
                <w:szCs w:val="22"/>
              </w:rPr>
              <w:t>spodziewany wzrost sprzedaży w roku n+1.</w:t>
            </w:r>
          </w:p>
          <w:p w14:paraId="73436140" w14:textId="77777777" w:rsidR="00AB43AB" w:rsidRPr="00FC1847" w:rsidRDefault="00AB43AB" w:rsidP="00CB4949">
            <w:pPr>
              <w:tabs>
                <w:tab w:val="left" w:pos="426"/>
              </w:tabs>
              <w:ind w:left="502" w:hanging="468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7AA349EA" w14:textId="3B2DDB27" w:rsidR="00D31F51" w:rsidRPr="00E8528F" w:rsidRDefault="00E8528F">
      <w:pPr>
        <w:rPr>
          <w:rFonts w:asciiTheme="minorHAnsi" w:hAnsiTheme="minorHAnsi" w:cstheme="minorHAnsi"/>
        </w:rPr>
      </w:pPr>
      <w:r w:rsidRPr="00E8528F">
        <w:rPr>
          <w:rFonts w:asciiTheme="minorHAnsi" w:hAnsiTheme="minorHAnsi" w:cstheme="minorHAnsi"/>
        </w:rPr>
        <w:t>*powyższą tabelę można zastąpić danymi z</w:t>
      </w:r>
      <w:r>
        <w:rPr>
          <w:rFonts w:asciiTheme="minorHAnsi" w:hAnsiTheme="minorHAnsi" w:cstheme="minorHAnsi"/>
        </w:rPr>
        <w:t xml:space="preserve"> wypełnionego</w:t>
      </w:r>
      <w:r w:rsidRPr="00E8528F">
        <w:rPr>
          <w:rFonts w:asciiTheme="minorHAnsi" w:hAnsiTheme="minorHAnsi" w:cstheme="minorHAnsi"/>
        </w:rPr>
        <w:t xml:space="preserve"> formularza Excel (Plan-finansowy.xlsx) </w:t>
      </w:r>
    </w:p>
    <w:p w14:paraId="65578247" w14:textId="77777777" w:rsidR="00D31F51" w:rsidRDefault="00D31F51"/>
    <w:p w14:paraId="692DC9C3" w14:textId="77777777" w:rsidR="00D31F51" w:rsidRDefault="00D31F51"/>
    <w:p w14:paraId="1CA2343B" w14:textId="77777777" w:rsidR="00D31F51" w:rsidRDefault="00D31F51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61"/>
      </w:tblGrid>
      <w:tr w:rsidR="00CF562E" w:rsidRPr="00805647" w14:paraId="2C3232D6" w14:textId="77777777" w:rsidTr="00466C8B">
        <w:trPr>
          <w:trHeight w:val="421"/>
        </w:trPr>
        <w:tc>
          <w:tcPr>
            <w:tcW w:w="10461" w:type="dxa"/>
            <w:shd w:val="clear" w:color="auto" w:fill="D9D9D9"/>
            <w:vAlign w:val="center"/>
          </w:tcPr>
          <w:p w14:paraId="15BA6E9D" w14:textId="77777777" w:rsidR="00CF562E" w:rsidRPr="00610008" w:rsidRDefault="00CF562E" w:rsidP="00466C8B">
            <w:pPr>
              <w:tabs>
                <w:tab w:val="left" w:pos="288"/>
              </w:tabs>
              <w:jc w:val="both"/>
              <w:rPr>
                <w:rStyle w:val="Styl2"/>
                <w:rFonts w:ascii="Calibri" w:hAnsi="Calibri"/>
                <w:szCs w:val="22"/>
              </w:rPr>
            </w:pPr>
            <w:r w:rsidRPr="00805647">
              <w:rPr>
                <w:rFonts w:ascii="Calibri" w:hAnsi="Calibri"/>
                <w:b/>
                <w:sz w:val="22"/>
                <w:szCs w:val="22"/>
              </w:rPr>
              <w:t xml:space="preserve">Wiarygodność podanych we wniosku danych stwierdzam/my własnoręcznym/mi podpisem/ami. Świadomi odpowiedzialności karnej wynikającej z art. 286 § 1 oraz 297 § 1 i § 2 kodeksu karnego jednocześnie oświadczam/my pod rygorem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również </w:t>
            </w:r>
            <w:r w:rsidRPr="00805647">
              <w:rPr>
                <w:rFonts w:ascii="Calibri" w:hAnsi="Calibri"/>
                <w:b/>
                <w:sz w:val="22"/>
                <w:szCs w:val="22"/>
              </w:rPr>
              <w:t>wypowiedzenia umowy pożyczki, że informacje zawarte we wniosku i załączonych do niego dokumentach są zgodne ze stanem faktycznym i prawnym.</w:t>
            </w:r>
          </w:p>
        </w:tc>
      </w:tr>
    </w:tbl>
    <w:p w14:paraId="1CD4FF41" w14:textId="77777777" w:rsidR="00CF562E" w:rsidRDefault="00CF562E"/>
    <w:p w14:paraId="32512D57" w14:textId="77777777" w:rsidR="00CF562E" w:rsidRDefault="00CF562E"/>
    <w:tbl>
      <w:tblPr>
        <w:tblW w:w="10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6631"/>
      </w:tblGrid>
      <w:tr w:rsidR="00325391" w:rsidRPr="00CF57F5" w14:paraId="43BC3991" w14:textId="77777777" w:rsidTr="009561D0">
        <w:trPr>
          <w:trHeight w:val="707"/>
        </w:trPr>
        <w:tc>
          <w:tcPr>
            <w:tcW w:w="3828" w:type="dxa"/>
            <w:shd w:val="clear" w:color="auto" w:fill="D9D9D9"/>
            <w:vAlign w:val="center"/>
          </w:tcPr>
          <w:p w14:paraId="6F453C71" w14:textId="77777777" w:rsidR="00325391" w:rsidRPr="0054684E" w:rsidRDefault="00325391" w:rsidP="00805647">
            <w:pPr>
              <w:tabs>
                <w:tab w:val="left" w:pos="284"/>
              </w:tabs>
              <w:ind w:left="142"/>
              <w:rPr>
                <w:rFonts w:ascii="Calibri" w:hAnsi="Calibri"/>
                <w:b/>
              </w:rPr>
            </w:pPr>
            <w:r w:rsidRPr="0054684E">
              <w:rPr>
                <w:rFonts w:ascii="Calibri" w:hAnsi="Calibri"/>
                <w:b/>
              </w:rPr>
              <w:t xml:space="preserve">Data, </w:t>
            </w:r>
            <w:r>
              <w:rPr>
                <w:rFonts w:ascii="Calibri" w:hAnsi="Calibri"/>
                <w:b/>
              </w:rPr>
              <w:t>miejscowość</w:t>
            </w:r>
          </w:p>
          <w:p w14:paraId="4E2CB316" w14:textId="77777777" w:rsidR="00325391" w:rsidRPr="00CF57F5" w:rsidRDefault="00325391" w:rsidP="00805647">
            <w:pPr>
              <w:tabs>
                <w:tab w:val="left" w:pos="284"/>
              </w:tabs>
              <w:ind w:left="142"/>
              <w:rPr>
                <w:rFonts w:ascii="Calibri" w:hAnsi="Calibri"/>
                <w:b/>
                <w:sz w:val="22"/>
                <w:szCs w:val="22"/>
              </w:rPr>
            </w:pPr>
            <w:r w:rsidRPr="0054684E">
              <w:rPr>
                <w:rFonts w:ascii="Calibri" w:hAnsi="Calibri"/>
                <w:b/>
              </w:rPr>
              <w:t xml:space="preserve"> i podpis Wnioskodawcy</w:t>
            </w:r>
          </w:p>
        </w:tc>
        <w:tc>
          <w:tcPr>
            <w:tcW w:w="6631" w:type="dxa"/>
            <w:shd w:val="clear" w:color="auto" w:fill="FFFFFF"/>
            <w:vAlign w:val="center"/>
          </w:tcPr>
          <w:p w14:paraId="23DF2C89" w14:textId="77777777" w:rsidR="00325391" w:rsidRPr="00CF57F5" w:rsidRDefault="00325391" w:rsidP="00805647">
            <w:pPr>
              <w:rPr>
                <w:rStyle w:val="Styl2"/>
                <w:rFonts w:ascii="Calibri" w:hAnsi="Calibri"/>
              </w:rPr>
            </w:pPr>
          </w:p>
        </w:tc>
      </w:tr>
    </w:tbl>
    <w:p w14:paraId="26F9598D" w14:textId="77777777" w:rsidR="0054684E" w:rsidRDefault="00AB3ED3" w:rsidP="00AB3ED3">
      <w:pPr>
        <w:tabs>
          <w:tab w:val="left" w:pos="231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6ED42F3" w14:textId="77777777" w:rsidR="00AB3ED3" w:rsidRDefault="00AB3ED3"/>
    <w:p w14:paraId="172E3E1F" w14:textId="77777777" w:rsidR="0054684E" w:rsidRDefault="0054684E"/>
    <w:p w14:paraId="6411D692" w14:textId="77777777" w:rsidR="00CF562E" w:rsidRDefault="00CF562E"/>
    <w:p w14:paraId="1B61786E" w14:textId="77777777" w:rsidR="00CF562E" w:rsidRDefault="00CF562E"/>
    <w:p w14:paraId="0555E231" w14:textId="77777777" w:rsidR="00CF562E" w:rsidRDefault="00CF562E"/>
    <w:sectPr w:rsidR="00CF562E" w:rsidSect="007E388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709" w:bottom="1560" w:left="709" w:header="284" w:footer="7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E7953" w14:textId="77777777" w:rsidR="005C23F1" w:rsidRDefault="005C23F1">
      <w:r>
        <w:separator/>
      </w:r>
    </w:p>
  </w:endnote>
  <w:endnote w:type="continuationSeparator" w:id="0">
    <w:p w14:paraId="08C027B1" w14:textId="77777777" w:rsidR="005C23F1" w:rsidRDefault="005C2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00F5D" w14:textId="4879224D" w:rsidR="00CA06E2" w:rsidRPr="006C5201" w:rsidRDefault="00FF17D9" w:rsidP="00AB7CC5">
    <w:pPr>
      <w:pStyle w:val="Stopka"/>
      <w:tabs>
        <w:tab w:val="clear" w:pos="4536"/>
      </w:tabs>
      <w:jc w:val="center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1F227FA7" wp14:editId="6D4E5781">
              <wp:simplePos x="0" y="0"/>
              <wp:positionH relativeFrom="column">
                <wp:posOffset>831850</wp:posOffset>
              </wp:positionH>
              <wp:positionV relativeFrom="paragraph">
                <wp:posOffset>9653270</wp:posOffset>
              </wp:positionV>
              <wp:extent cx="5641340" cy="458470"/>
              <wp:effectExtent l="3175" t="0" r="0" b="3810"/>
              <wp:wrapNone/>
              <wp:docPr id="1356044641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41340" cy="458470"/>
                        <a:chOff x="777" y="15427"/>
                        <a:chExt cx="8884" cy="722"/>
                      </a:xfrm>
                    </wpg:grpSpPr>
                    <pic:pic xmlns:pic="http://schemas.openxmlformats.org/drawingml/2006/picture">
                      <pic:nvPicPr>
                        <pic:cNvPr id="392236351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8557" b="8479"/>
                        <a:stretch>
                          <a:fillRect/>
                        </a:stretch>
                      </pic:blipFill>
                      <pic:spPr bwMode="auto">
                        <a:xfrm>
                          <a:off x="777" y="15427"/>
                          <a:ext cx="6542" cy="72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07168616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contrast="40000"/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959" y="15507"/>
                          <a:ext cx="1702" cy="64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F5CE37" id="Group 19" o:spid="_x0000_s1026" style="position:absolute;margin-left:65.5pt;margin-top:760.1pt;width:444.2pt;height:36.1pt;z-index:251656192" coordorigin="777,15427" coordsize="8884,7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0" o:spid="_x0000_s1027" type="#_x0000_t75" style="position:absolute;left:777;top:15427;width:6542;height:7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">
                <v:imagedata r:id="rId3" o:title="" croptop="5608f" cropbottom="5557f"/>
              </v:shape>
              <v:shape id="Picture 21" o:spid="_x0000_s1028" type="#_x0000_t75" style="position:absolute;left:7959;top:15507;width:1702;height:6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">
                <v:imagedata r:id="rId4" o:title="" gain="109227f" grayscale="t"/>
              </v:shape>
            </v:group>
          </w:pict>
        </mc:Fallback>
      </mc:AlternateContent>
    </w: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0987ED08" wp14:editId="0FD28F19">
              <wp:simplePos x="0" y="0"/>
              <wp:positionH relativeFrom="column">
                <wp:posOffset>831850</wp:posOffset>
              </wp:positionH>
              <wp:positionV relativeFrom="paragraph">
                <wp:posOffset>9653270</wp:posOffset>
              </wp:positionV>
              <wp:extent cx="5641340" cy="458470"/>
              <wp:effectExtent l="3175" t="0" r="0" b="3810"/>
              <wp:wrapNone/>
              <wp:docPr id="2063759425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41340" cy="458470"/>
                        <a:chOff x="777" y="15427"/>
                        <a:chExt cx="8884" cy="722"/>
                      </a:xfrm>
                    </wpg:grpSpPr>
                    <pic:pic xmlns:pic="http://schemas.openxmlformats.org/drawingml/2006/picture">
                      <pic:nvPicPr>
                        <pic:cNvPr id="1627559733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8557" b="8479"/>
                        <a:stretch>
                          <a:fillRect/>
                        </a:stretch>
                      </pic:blipFill>
                      <pic:spPr bwMode="auto">
                        <a:xfrm>
                          <a:off x="777" y="15427"/>
                          <a:ext cx="6542" cy="72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42451797" name="Picture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contrast="40000"/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959" y="15507"/>
                          <a:ext cx="1702" cy="64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EB1EB7" id="Group 22" o:spid="_x0000_s1026" style="position:absolute;margin-left:65.5pt;margin-top:760.1pt;width:444.2pt;height:36.1pt;z-index:251657216" coordorigin="777,15427" coordsize="8884,7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">
              <v:shape id="Picture 23" o:spid="_x0000_s1027" type="#_x0000_t75" style="position:absolute;left:777;top:15427;width:6542;height:7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">
                <v:imagedata r:id="rId3" o:title="" croptop="5608f" cropbottom="5557f"/>
              </v:shape>
              <v:shape id="Picture 24" o:spid="_x0000_s1028" type="#_x0000_t75" style="position:absolute;left:7959;top:15507;width:1702;height:6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">
                <v:imagedata r:id="rId4" o:title="" gain="109227f" grayscale="t"/>
              </v:shape>
            </v:group>
          </w:pict>
        </mc:Fallback>
      </mc:AlternateContent>
    </w: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E9D0AB2" wp14:editId="17991CC9">
              <wp:simplePos x="0" y="0"/>
              <wp:positionH relativeFrom="column">
                <wp:posOffset>831850</wp:posOffset>
              </wp:positionH>
              <wp:positionV relativeFrom="paragraph">
                <wp:posOffset>9653270</wp:posOffset>
              </wp:positionV>
              <wp:extent cx="5641340" cy="458470"/>
              <wp:effectExtent l="3175" t="0" r="0" b="3810"/>
              <wp:wrapNone/>
              <wp:docPr id="2073003313" name="Group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41340" cy="458470"/>
                        <a:chOff x="777" y="15427"/>
                        <a:chExt cx="8884" cy="722"/>
                      </a:xfrm>
                    </wpg:grpSpPr>
                    <pic:pic xmlns:pic="http://schemas.openxmlformats.org/drawingml/2006/picture">
                      <pic:nvPicPr>
                        <pic:cNvPr id="1362929233" name="Picture 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8557" b="8479"/>
                        <a:stretch>
                          <a:fillRect/>
                        </a:stretch>
                      </pic:blipFill>
                      <pic:spPr bwMode="auto">
                        <a:xfrm>
                          <a:off x="777" y="15427"/>
                          <a:ext cx="6542" cy="72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66955744" name="Picture 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contrast="40000"/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959" y="15507"/>
                          <a:ext cx="1702" cy="64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0113BF" id="Group 28" o:spid="_x0000_s1026" style="position:absolute;margin-left:65.5pt;margin-top:760.1pt;width:444.2pt;height:36.1pt;z-index:251659264" coordorigin="777,15427" coordsize="8884,7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">
              <v:shape id="Picture 29" o:spid="_x0000_s1027" type="#_x0000_t75" style="position:absolute;left:777;top:15427;width:6542;height:7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">
                <v:imagedata r:id="rId3" o:title="" croptop="5608f" cropbottom="5557f"/>
              </v:shape>
              <v:shape id="Picture 30" o:spid="_x0000_s1028" type="#_x0000_t75" style="position:absolute;left:7959;top:15507;width:1702;height:6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">
                <v:imagedata r:id="rId4" o:title="" gain="109227f" grayscale="t"/>
              </v:shape>
            </v:group>
          </w:pict>
        </mc:Fallback>
      </mc:AlternateContent>
    </w: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9B030BF" wp14:editId="70F3F1EE">
              <wp:simplePos x="0" y="0"/>
              <wp:positionH relativeFrom="column">
                <wp:posOffset>831850</wp:posOffset>
              </wp:positionH>
              <wp:positionV relativeFrom="paragraph">
                <wp:posOffset>9653270</wp:posOffset>
              </wp:positionV>
              <wp:extent cx="5641340" cy="458470"/>
              <wp:effectExtent l="3175" t="0" r="0" b="3810"/>
              <wp:wrapNone/>
              <wp:docPr id="401616328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41340" cy="458470"/>
                        <a:chOff x="777" y="15427"/>
                        <a:chExt cx="8884" cy="722"/>
                      </a:xfrm>
                    </wpg:grpSpPr>
                    <pic:pic xmlns:pic="http://schemas.openxmlformats.org/drawingml/2006/picture">
                      <pic:nvPicPr>
                        <pic:cNvPr id="1902049532" name="Picture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8557" b="8479"/>
                        <a:stretch>
                          <a:fillRect/>
                        </a:stretch>
                      </pic:blipFill>
                      <pic:spPr bwMode="auto">
                        <a:xfrm>
                          <a:off x="777" y="15427"/>
                          <a:ext cx="6542" cy="72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36986838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contrast="40000"/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959" y="15507"/>
                          <a:ext cx="1702" cy="64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A85F16" id="Group 25" o:spid="_x0000_s1026" style="position:absolute;margin-left:65.5pt;margin-top:760.1pt;width:444.2pt;height:36.1pt;z-index:251658240" coordorigin="777,15427" coordsize="8884,7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">
              <v:shape id="Picture 26" o:spid="_x0000_s1027" type="#_x0000_t75" style="position:absolute;left:777;top:15427;width:6542;height:7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">
                <v:imagedata r:id="rId3" o:title="" croptop="5608f" cropbottom="5557f"/>
              </v:shape>
              <v:shape id="Picture 27" o:spid="_x0000_s1028" type="#_x0000_t75" style="position:absolute;left:7959;top:15507;width:1702;height:6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">
                <v:imagedata r:id="rId4" o:title="" gain="109227f" grayscale="t"/>
              </v:shape>
            </v:group>
          </w:pict>
        </mc:Fallback>
      </mc:AlternateContent>
    </w:r>
    <w:r w:rsidR="00ED4029" w:rsidRPr="00CA06E2">
      <w:rPr>
        <w:rFonts w:ascii="Calibri" w:hAnsi="Calibri"/>
      </w:rPr>
      <w:fldChar w:fldCharType="begin"/>
    </w:r>
    <w:r w:rsidR="00ED4029" w:rsidRPr="00CA06E2">
      <w:rPr>
        <w:rFonts w:ascii="Calibri" w:hAnsi="Calibri"/>
      </w:rPr>
      <w:instrText>PAGE   \* MERGEFORMAT</w:instrText>
    </w:r>
    <w:r w:rsidR="00ED4029" w:rsidRPr="00CA06E2">
      <w:rPr>
        <w:rFonts w:ascii="Calibri" w:hAnsi="Calibri"/>
      </w:rPr>
      <w:fldChar w:fldCharType="separate"/>
    </w:r>
    <w:r w:rsidR="00686BC8">
      <w:rPr>
        <w:rFonts w:ascii="Calibri" w:hAnsi="Calibri"/>
        <w:noProof/>
      </w:rPr>
      <w:t>1</w:t>
    </w:r>
    <w:r w:rsidR="00ED4029" w:rsidRPr="00CA06E2">
      <w:rPr>
        <w:rFonts w:ascii="Calibri" w:hAnsi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8012C" w14:textId="4D92643B" w:rsidR="009928D3" w:rsidRDefault="00AB7CC5">
    <w:pPr>
      <w:pStyle w:val="Stopka"/>
    </w:pPr>
    <w:r>
      <w:rPr>
        <w:noProof/>
      </w:rPr>
      <w:drawing>
        <wp:anchor distT="0" distB="0" distL="114300" distR="114300" simplePos="0" relativeHeight="251667456" behindDoc="1" locked="0" layoutInCell="1" allowOverlap="1" wp14:anchorId="041C0B0C" wp14:editId="55D15E01">
          <wp:simplePos x="0" y="0"/>
          <wp:positionH relativeFrom="margin">
            <wp:align>center</wp:align>
          </wp:positionH>
          <wp:positionV relativeFrom="paragraph">
            <wp:posOffset>86214</wp:posOffset>
          </wp:positionV>
          <wp:extent cx="6480175" cy="719455"/>
          <wp:effectExtent l="0" t="0" r="0" b="4445"/>
          <wp:wrapTight wrapText="bothSides">
            <wp:wrapPolygon edited="0">
              <wp:start x="0" y="572"/>
              <wp:lineTo x="0" y="9723"/>
              <wp:lineTo x="698" y="11439"/>
              <wp:lineTo x="762" y="20018"/>
              <wp:lineTo x="8890" y="21162"/>
              <wp:lineTo x="9144" y="21162"/>
              <wp:lineTo x="19557" y="20018"/>
              <wp:lineTo x="20700" y="18874"/>
              <wp:lineTo x="20573" y="10867"/>
              <wp:lineTo x="21526" y="6863"/>
              <wp:lineTo x="21526" y="572"/>
              <wp:lineTo x="0" y="572"/>
            </wp:wrapPolygon>
          </wp:wrapTight>
          <wp:docPr id="72912635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326" b="2809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D7EC8" w14:textId="77777777" w:rsidR="005C23F1" w:rsidRDefault="005C23F1">
      <w:r>
        <w:separator/>
      </w:r>
    </w:p>
  </w:footnote>
  <w:footnote w:type="continuationSeparator" w:id="0">
    <w:p w14:paraId="62E687DD" w14:textId="77777777" w:rsidR="005C23F1" w:rsidRDefault="005C2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C86F8" w14:textId="77777777" w:rsidR="00787F22" w:rsidRDefault="00787F22" w:rsidP="00F97039">
    <w:pPr>
      <w:pStyle w:val="Nagwek"/>
      <w:tabs>
        <w:tab w:val="clear" w:pos="4536"/>
        <w:tab w:val="clear" w:pos="9072"/>
        <w:tab w:val="left" w:pos="1064"/>
        <w:tab w:val="right" w:pos="10488"/>
      </w:tabs>
      <w:rPr>
        <w:b/>
      </w:rPr>
    </w:pPr>
    <w:r>
      <w:tab/>
    </w:r>
    <w:r w:rsidR="00F97039">
      <w:tab/>
    </w:r>
  </w:p>
  <w:p w14:paraId="13129CCE" w14:textId="77777777" w:rsidR="00787F22" w:rsidRDefault="00787F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41620" w14:textId="425EC740" w:rsidR="00D14F1D" w:rsidRDefault="00AB7CC5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490ECA53" wp14:editId="51796158">
          <wp:simplePos x="0" y="0"/>
          <wp:positionH relativeFrom="margin">
            <wp:posOffset>78740</wp:posOffset>
          </wp:positionH>
          <wp:positionV relativeFrom="paragraph">
            <wp:posOffset>-70973</wp:posOffset>
          </wp:positionV>
          <wp:extent cx="6502952" cy="907472"/>
          <wp:effectExtent l="0" t="0" r="0" b="6985"/>
          <wp:wrapNone/>
          <wp:docPr id="4951060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2952" cy="9074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2"/>
    <w:lvl w:ilvl="0">
      <w:start w:val="8"/>
      <w:numFmt w:val="decimal"/>
      <w:lvlText w:val="%1."/>
      <w:lvlJc w:val="left"/>
      <w:pPr>
        <w:tabs>
          <w:tab w:val="num" w:pos="0"/>
        </w:tabs>
        <w:ind w:left="567" w:hanging="397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2" w15:restartNumberingAfterBreak="0">
    <w:nsid w:val="00000002"/>
    <w:multiLevelType w:val="singleLevel"/>
    <w:tmpl w:val="73FE69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567" w:hanging="397"/>
      </w:pPr>
      <w:rPr>
        <w:rFonts w:ascii="Times New Roman" w:hAnsi="Times New Roman" w:cs="Times New Roman" w:hint="default"/>
        <w:b w:val="0"/>
        <w:strike w:val="0"/>
        <w:sz w:val="20"/>
        <w:szCs w:val="20"/>
      </w:r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iCs w:val="0"/>
        <w:color w:val="auto"/>
        <w:sz w:val="18"/>
        <w:szCs w:val="18"/>
        <w:lang w:eastAsia="pl-PL"/>
      </w:rPr>
    </w:lvl>
  </w:abstractNum>
  <w:abstractNum w:abstractNumId="4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sz w:val="20"/>
        <w:szCs w:val="20"/>
      </w:rPr>
    </w:lvl>
  </w:abstractNum>
  <w:abstractNum w:abstractNumId="5" w15:restartNumberingAfterBreak="0">
    <w:nsid w:val="00000005"/>
    <w:multiLevelType w:val="singleLevel"/>
    <w:tmpl w:val="BA48F354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Wingdings"/>
        <w:sz w:val="16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Wingdings"/>
        <w:sz w:val="16"/>
        <w:szCs w:val="16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Wingdings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Wingdings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9" w15:restartNumberingAfterBreak="0">
    <w:nsid w:val="00CB0E1A"/>
    <w:multiLevelType w:val="singleLevel"/>
    <w:tmpl w:val="0415000F"/>
    <w:name w:val="RTF_Num 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02DB4176"/>
    <w:multiLevelType w:val="hybridMultilevel"/>
    <w:tmpl w:val="966ACC82"/>
    <w:lvl w:ilvl="0" w:tplc="0415000F">
      <w:start w:val="1"/>
      <w:numFmt w:val="decimal"/>
      <w:lvlText w:val="%1."/>
      <w:lvlJc w:val="left"/>
      <w:pPr>
        <w:ind w:left="5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4" w:hanging="360"/>
      </w:pPr>
    </w:lvl>
    <w:lvl w:ilvl="2" w:tplc="0415001B" w:tentative="1">
      <w:start w:val="1"/>
      <w:numFmt w:val="lowerRoman"/>
      <w:lvlText w:val="%3."/>
      <w:lvlJc w:val="right"/>
      <w:pPr>
        <w:ind w:left="1984" w:hanging="180"/>
      </w:pPr>
    </w:lvl>
    <w:lvl w:ilvl="3" w:tplc="0415000F" w:tentative="1">
      <w:start w:val="1"/>
      <w:numFmt w:val="decimal"/>
      <w:lvlText w:val="%4."/>
      <w:lvlJc w:val="left"/>
      <w:pPr>
        <w:ind w:left="2704" w:hanging="360"/>
      </w:pPr>
    </w:lvl>
    <w:lvl w:ilvl="4" w:tplc="04150019" w:tentative="1">
      <w:start w:val="1"/>
      <w:numFmt w:val="lowerLetter"/>
      <w:lvlText w:val="%5."/>
      <w:lvlJc w:val="left"/>
      <w:pPr>
        <w:ind w:left="3424" w:hanging="360"/>
      </w:pPr>
    </w:lvl>
    <w:lvl w:ilvl="5" w:tplc="0415001B" w:tentative="1">
      <w:start w:val="1"/>
      <w:numFmt w:val="lowerRoman"/>
      <w:lvlText w:val="%6."/>
      <w:lvlJc w:val="right"/>
      <w:pPr>
        <w:ind w:left="4144" w:hanging="180"/>
      </w:pPr>
    </w:lvl>
    <w:lvl w:ilvl="6" w:tplc="0415000F" w:tentative="1">
      <w:start w:val="1"/>
      <w:numFmt w:val="decimal"/>
      <w:lvlText w:val="%7."/>
      <w:lvlJc w:val="left"/>
      <w:pPr>
        <w:ind w:left="4864" w:hanging="360"/>
      </w:pPr>
    </w:lvl>
    <w:lvl w:ilvl="7" w:tplc="04150019" w:tentative="1">
      <w:start w:val="1"/>
      <w:numFmt w:val="lowerLetter"/>
      <w:lvlText w:val="%8."/>
      <w:lvlJc w:val="left"/>
      <w:pPr>
        <w:ind w:left="5584" w:hanging="360"/>
      </w:pPr>
    </w:lvl>
    <w:lvl w:ilvl="8" w:tplc="0415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11" w15:restartNumberingAfterBreak="0">
    <w:nsid w:val="04C357CE"/>
    <w:multiLevelType w:val="multilevel"/>
    <w:tmpl w:val="FBFA62B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12" w15:restartNumberingAfterBreak="0">
    <w:nsid w:val="08695B7B"/>
    <w:multiLevelType w:val="hybridMultilevel"/>
    <w:tmpl w:val="4984A2EC"/>
    <w:lvl w:ilvl="0" w:tplc="99F4A87C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1C923375"/>
    <w:multiLevelType w:val="multilevel"/>
    <w:tmpl w:val="2DE4D2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13650C9"/>
    <w:multiLevelType w:val="singleLevel"/>
    <w:tmpl w:val="E5EAF77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21DB133D"/>
    <w:multiLevelType w:val="multilevel"/>
    <w:tmpl w:val="C3DC49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6" w15:restartNumberingAfterBreak="0">
    <w:nsid w:val="23B64772"/>
    <w:multiLevelType w:val="multilevel"/>
    <w:tmpl w:val="E580F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7" w15:restartNumberingAfterBreak="0">
    <w:nsid w:val="29501772"/>
    <w:multiLevelType w:val="hybridMultilevel"/>
    <w:tmpl w:val="4984A2EC"/>
    <w:lvl w:ilvl="0" w:tplc="99F4A87C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8" w15:restartNumberingAfterBreak="0">
    <w:nsid w:val="2D363699"/>
    <w:multiLevelType w:val="multilevel"/>
    <w:tmpl w:val="F20E86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9" w15:restartNumberingAfterBreak="0">
    <w:nsid w:val="33EB0477"/>
    <w:multiLevelType w:val="multilevel"/>
    <w:tmpl w:val="7FAA2DB4"/>
    <w:styleLink w:val="Styl1"/>
    <w:lvl w:ilvl="0">
      <w:start w:val="1"/>
      <w:numFmt w:val="upperRoman"/>
      <w:lvlText w:val="%1."/>
      <w:lvlJc w:val="left"/>
      <w:pPr>
        <w:ind w:left="567" w:hanging="20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20" w15:restartNumberingAfterBreak="0">
    <w:nsid w:val="35412A1B"/>
    <w:multiLevelType w:val="multilevel"/>
    <w:tmpl w:val="B660384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21" w15:restartNumberingAfterBreak="0">
    <w:nsid w:val="397B6467"/>
    <w:multiLevelType w:val="multilevel"/>
    <w:tmpl w:val="B09867F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22" w15:restartNumberingAfterBreak="0">
    <w:nsid w:val="435314A6"/>
    <w:multiLevelType w:val="multilevel"/>
    <w:tmpl w:val="FBFA62BE"/>
    <w:lvl w:ilvl="0">
      <w:start w:val="1"/>
      <w:numFmt w:val="decimal"/>
      <w:lvlText w:val="%1."/>
      <w:lvlJc w:val="left"/>
      <w:pPr>
        <w:ind w:left="724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4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4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4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4" w:hanging="1080"/>
      </w:pPr>
      <w:rPr>
        <w:rFonts w:hint="default"/>
      </w:rPr>
    </w:lvl>
  </w:abstractNum>
  <w:abstractNum w:abstractNumId="23" w15:restartNumberingAfterBreak="0">
    <w:nsid w:val="49544F89"/>
    <w:multiLevelType w:val="multilevel"/>
    <w:tmpl w:val="27AAFC3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24" w15:restartNumberingAfterBreak="0">
    <w:nsid w:val="4CA0509C"/>
    <w:multiLevelType w:val="multilevel"/>
    <w:tmpl w:val="B660384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25" w15:restartNumberingAfterBreak="0">
    <w:nsid w:val="51075317"/>
    <w:multiLevelType w:val="multilevel"/>
    <w:tmpl w:val="C24A15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6" w15:restartNumberingAfterBreak="0">
    <w:nsid w:val="539B2168"/>
    <w:multiLevelType w:val="multilevel"/>
    <w:tmpl w:val="AE52FBF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" w:hanging="1440"/>
      </w:pPr>
      <w:rPr>
        <w:rFonts w:hint="default"/>
      </w:rPr>
    </w:lvl>
  </w:abstractNum>
  <w:abstractNum w:abstractNumId="27" w15:restartNumberingAfterBreak="0">
    <w:nsid w:val="554F7989"/>
    <w:multiLevelType w:val="multilevel"/>
    <w:tmpl w:val="B660384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28" w15:restartNumberingAfterBreak="0">
    <w:nsid w:val="5A0D7A06"/>
    <w:multiLevelType w:val="multilevel"/>
    <w:tmpl w:val="B660384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29" w15:restartNumberingAfterBreak="0">
    <w:nsid w:val="5ECC14F3"/>
    <w:multiLevelType w:val="singleLevel"/>
    <w:tmpl w:val="63D69064"/>
    <w:lvl w:ilvl="0">
      <w:start w:val="1"/>
      <w:numFmt w:val="upperRoman"/>
      <w:pStyle w:val="Nagwek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0" w15:restartNumberingAfterBreak="0">
    <w:nsid w:val="643A565C"/>
    <w:multiLevelType w:val="hybridMultilevel"/>
    <w:tmpl w:val="A46C3E0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44271E7"/>
    <w:multiLevelType w:val="multilevel"/>
    <w:tmpl w:val="B660384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32" w15:restartNumberingAfterBreak="0">
    <w:nsid w:val="67B60408"/>
    <w:multiLevelType w:val="multilevel"/>
    <w:tmpl w:val="B344E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EF62D8"/>
    <w:multiLevelType w:val="multilevel"/>
    <w:tmpl w:val="B660384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34" w15:restartNumberingAfterBreak="0">
    <w:nsid w:val="75631EED"/>
    <w:multiLevelType w:val="multilevel"/>
    <w:tmpl w:val="B660384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35" w15:restartNumberingAfterBreak="0">
    <w:nsid w:val="786C1180"/>
    <w:multiLevelType w:val="hybridMultilevel"/>
    <w:tmpl w:val="0C9649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9A91125"/>
    <w:multiLevelType w:val="multilevel"/>
    <w:tmpl w:val="F20E86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 w16cid:durableId="1812163975">
    <w:abstractNumId w:val="29"/>
  </w:num>
  <w:num w:numId="2" w16cid:durableId="64697391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884101474">
    <w:abstractNumId w:val="14"/>
  </w:num>
  <w:num w:numId="4" w16cid:durableId="1958297325">
    <w:abstractNumId w:val="23"/>
  </w:num>
  <w:num w:numId="5" w16cid:durableId="1007829966">
    <w:abstractNumId w:val="21"/>
  </w:num>
  <w:num w:numId="6" w16cid:durableId="1725791670">
    <w:abstractNumId w:val="16"/>
  </w:num>
  <w:num w:numId="7" w16cid:durableId="40790039">
    <w:abstractNumId w:val="13"/>
  </w:num>
  <w:num w:numId="8" w16cid:durableId="292059634">
    <w:abstractNumId w:val="11"/>
  </w:num>
  <w:num w:numId="9" w16cid:durableId="403338909">
    <w:abstractNumId w:val="19"/>
  </w:num>
  <w:num w:numId="10" w16cid:durableId="1015769372">
    <w:abstractNumId w:val="15"/>
  </w:num>
  <w:num w:numId="11" w16cid:durableId="386028538">
    <w:abstractNumId w:val="25"/>
  </w:num>
  <w:num w:numId="12" w16cid:durableId="1768885595">
    <w:abstractNumId w:val="22"/>
  </w:num>
  <w:num w:numId="13" w16cid:durableId="481700774">
    <w:abstractNumId w:val="17"/>
  </w:num>
  <w:num w:numId="14" w16cid:durableId="722483597">
    <w:abstractNumId w:val="26"/>
  </w:num>
  <w:num w:numId="15" w16cid:durableId="235673402">
    <w:abstractNumId w:val="36"/>
  </w:num>
  <w:num w:numId="16" w16cid:durableId="1232158139">
    <w:abstractNumId w:val="5"/>
  </w:num>
  <w:num w:numId="17" w16cid:durableId="1752922475">
    <w:abstractNumId w:val="30"/>
  </w:num>
  <w:num w:numId="18" w16cid:durableId="1452242215">
    <w:abstractNumId w:val="35"/>
  </w:num>
  <w:num w:numId="19" w16cid:durableId="723410847">
    <w:abstractNumId w:val="12"/>
  </w:num>
  <w:num w:numId="20" w16cid:durableId="315649617">
    <w:abstractNumId w:val="18"/>
  </w:num>
  <w:num w:numId="21" w16cid:durableId="1969890272">
    <w:abstractNumId w:val="10"/>
  </w:num>
  <w:num w:numId="22" w16cid:durableId="1901550100">
    <w:abstractNumId w:val="27"/>
  </w:num>
  <w:num w:numId="23" w16cid:durableId="1794442342">
    <w:abstractNumId w:val="31"/>
  </w:num>
  <w:num w:numId="24" w16cid:durableId="1626502536">
    <w:abstractNumId w:val="24"/>
  </w:num>
  <w:num w:numId="25" w16cid:durableId="749156359">
    <w:abstractNumId w:val="34"/>
  </w:num>
  <w:num w:numId="26" w16cid:durableId="446243751">
    <w:abstractNumId w:val="20"/>
  </w:num>
  <w:num w:numId="27" w16cid:durableId="2026860924">
    <w:abstractNumId w:val="33"/>
  </w:num>
  <w:num w:numId="28" w16cid:durableId="2061899377">
    <w:abstractNumId w:val="28"/>
  </w:num>
  <w:num w:numId="29" w16cid:durableId="270629689">
    <w:abstractNumId w:val="3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100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B05"/>
    <w:rsid w:val="000057B4"/>
    <w:rsid w:val="000205BE"/>
    <w:rsid w:val="00022BF1"/>
    <w:rsid w:val="00023793"/>
    <w:rsid w:val="00025AB1"/>
    <w:rsid w:val="00027813"/>
    <w:rsid w:val="00032759"/>
    <w:rsid w:val="00033D1F"/>
    <w:rsid w:val="000609AB"/>
    <w:rsid w:val="000620E1"/>
    <w:rsid w:val="000638D3"/>
    <w:rsid w:val="00080EB4"/>
    <w:rsid w:val="000954AE"/>
    <w:rsid w:val="0009621D"/>
    <w:rsid w:val="000B196F"/>
    <w:rsid w:val="000B1C12"/>
    <w:rsid w:val="000B3DCD"/>
    <w:rsid w:val="000C3D1B"/>
    <w:rsid w:val="000C5094"/>
    <w:rsid w:val="000D3DF4"/>
    <w:rsid w:val="000E0301"/>
    <w:rsid w:val="000E22CC"/>
    <w:rsid w:val="000E37B3"/>
    <w:rsid w:val="000F2F49"/>
    <w:rsid w:val="000F5A87"/>
    <w:rsid w:val="000F6C00"/>
    <w:rsid w:val="00112AB7"/>
    <w:rsid w:val="00117290"/>
    <w:rsid w:val="00121ACD"/>
    <w:rsid w:val="00144285"/>
    <w:rsid w:val="00147E33"/>
    <w:rsid w:val="0015164B"/>
    <w:rsid w:val="00157322"/>
    <w:rsid w:val="00160115"/>
    <w:rsid w:val="00162D9A"/>
    <w:rsid w:val="00172A28"/>
    <w:rsid w:val="00180A9C"/>
    <w:rsid w:val="00183443"/>
    <w:rsid w:val="0018594A"/>
    <w:rsid w:val="00187315"/>
    <w:rsid w:val="00194B89"/>
    <w:rsid w:val="00195ACF"/>
    <w:rsid w:val="001966B7"/>
    <w:rsid w:val="00196EDC"/>
    <w:rsid w:val="00197A68"/>
    <w:rsid w:val="001A203F"/>
    <w:rsid w:val="001A2063"/>
    <w:rsid w:val="001A470D"/>
    <w:rsid w:val="001B28F0"/>
    <w:rsid w:val="001B3E5C"/>
    <w:rsid w:val="001B5E24"/>
    <w:rsid w:val="001B6BDC"/>
    <w:rsid w:val="001D6455"/>
    <w:rsid w:val="001E148B"/>
    <w:rsid w:val="001E1D1F"/>
    <w:rsid w:val="001E1E5B"/>
    <w:rsid w:val="001E2099"/>
    <w:rsid w:val="001F2882"/>
    <w:rsid w:val="00204A61"/>
    <w:rsid w:val="002077A3"/>
    <w:rsid w:val="002141B5"/>
    <w:rsid w:val="00216D10"/>
    <w:rsid w:val="002176D8"/>
    <w:rsid w:val="00221B90"/>
    <w:rsid w:val="00231DC7"/>
    <w:rsid w:val="00242F82"/>
    <w:rsid w:val="00245559"/>
    <w:rsid w:val="00253908"/>
    <w:rsid w:val="00257D0D"/>
    <w:rsid w:val="00263347"/>
    <w:rsid w:val="00266C6C"/>
    <w:rsid w:val="00266CCF"/>
    <w:rsid w:val="00270118"/>
    <w:rsid w:val="00270266"/>
    <w:rsid w:val="00270DD6"/>
    <w:rsid w:val="0028094E"/>
    <w:rsid w:val="00283FB2"/>
    <w:rsid w:val="0029114C"/>
    <w:rsid w:val="002A22F2"/>
    <w:rsid w:val="002A6E1E"/>
    <w:rsid w:val="002B7287"/>
    <w:rsid w:val="002C7330"/>
    <w:rsid w:val="002C7876"/>
    <w:rsid w:val="002D7153"/>
    <w:rsid w:val="002E5B50"/>
    <w:rsid w:val="002F12FA"/>
    <w:rsid w:val="002F744E"/>
    <w:rsid w:val="003016E0"/>
    <w:rsid w:val="00310AD2"/>
    <w:rsid w:val="00317E96"/>
    <w:rsid w:val="00325391"/>
    <w:rsid w:val="003356DA"/>
    <w:rsid w:val="00337934"/>
    <w:rsid w:val="00362F77"/>
    <w:rsid w:val="0036616E"/>
    <w:rsid w:val="00372683"/>
    <w:rsid w:val="00376587"/>
    <w:rsid w:val="00376945"/>
    <w:rsid w:val="003774C2"/>
    <w:rsid w:val="0039340B"/>
    <w:rsid w:val="003955F7"/>
    <w:rsid w:val="003A5D75"/>
    <w:rsid w:val="003B0BEE"/>
    <w:rsid w:val="003B657B"/>
    <w:rsid w:val="003D6235"/>
    <w:rsid w:val="003E026C"/>
    <w:rsid w:val="003E0779"/>
    <w:rsid w:val="003E6104"/>
    <w:rsid w:val="003F5C83"/>
    <w:rsid w:val="00402F26"/>
    <w:rsid w:val="00405C3D"/>
    <w:rsid w:val="004129D4"/>
    <w:rsid w:val="0041675A"/>
    <w:rsid w:val="00422F1F"/>
    <w:rsid w:val="00424463"/>
    <w:rsid w:val="0043035E"/>
    <w:rsid w:val="00430E4E"/>
    <w:rsid w:val="00431919"/>
    <w:rsid w:val="00431CB4"/>
    <w:rsid w:val="00444181"/>
    <w:rsid w:val="00445F7B"/>
    <w:rsid w:val="00457E90"/>
    <w:rsid w:val="004605CA"/>
    <w:rsid w:val="00466C8B"/>
    <w:rsid w:val="00473AB5"/>
    <w:rsid w:val="004758A7"/>
    <w:rsid w:val="004A3FA6"/>
    <w:rsid w:val="004A7631"/>
    <w:rsid w:val="004B2B5C"/>
    <w:rsid w:val="004C13CA"/>
    <w:rsid w:val="004C228C"/>
    <w:rsid w:val="004C2A1D"/>
    <w:rsid w:val="004D21C4"/>
    <w:rsid w:val="004E447B"/>
    <w:rsid w:val="004E5381"/>
    <w:rsid w:val="004F589A"/>
    <w:rsid w:val="004F754C"/>
    <w:rsid w:val="00502365"/>
    <w:rsid w:val="00512714"/>
    <w:rsid w:val="0051634C"/>
    <w:rsid w:val="005212E3"/>
    <w:rsid w:val="00525C7C"/>
    <w:rsid w:val="00533542"/>
    <w:rsid w:val="00541725"/>
    <w:rsid w:val="00542687"/>
    <w:rsid w:val="0054684E"/>
    <w:rsid w:val="005555DF"/>
    <w:rsid w:val="00561B59"/>
    <w:rsid w:val="00567950"/>
    <w:rsid w:val="0057783B"/>
    <w:rsid w:val="00577C7A"/>
    <w:rsid w:val="00582BC3"/>
    <w:rsid w:val="005A3D06"/>
    <w:rsid w:val="005A7393"/>
    <w:rsid w:val="005C23F1"/>
    <w:rsid w:val="005C47D6"/>
    <w:rsid w:val="005C53E2"/>
    <w:rsid w:val="005C6DA6"/>
    <w:rsid w:val="005D1914"/>
    <w:rsid w:val="005E00E8"/>
    <w:rsid w:val="005F44E5"/>
    <w:rsid w:val="005F7593"/>
    <w:rsid w:val="00604635"/>
    <w:rsid w:val="0060602B"/>
    <w:rsid w:val="00606337"/>
    <w:rsid w:val="00610008"/>
    <w:rsid w:val="00610D2D"/>
    <w:rsid w:val="006161BD"/>
    <w:rsid w:val="0063653A"/>
    <w:rsid w:val="00640E01"/>
    <w:rsid w:val="006414F6"/>
    <w:rsid w:val="00643878"/>
    <w:rsid w:val="00644656"/>
    <w:rsid w:val="00651ACA"/>
    <w:rsid w:val="00674879"/>
    <w:rsid w:val="0068122B"/>
    <w:rsid w:val="006840F9"/>
    <w:rsid w:val="00686BC8"/>
    <w:rsid w:val="006929CC"/>
    <w:rsid w:val="006955EF"/>
    <w:rsid w:val="006A1A6C"/>
    <w:rsid w:val="006A6107"/>
    <w:rsid w:val="006C5201"/>
    <w:rsid w:val="006E0AC8"/>
    <w:rsid w:val="006F3398"/>
    <w:rsid w:val="006F55E1"/>
    <w:rsid w:val="006F767E"/>
    <w:rsid w:val="00706DB0"/>
    <w:rsid w:val="00707F40"/>
    <w:rsid w:val="00732E1A"/>
    <w:rsid w:val="007334A6"/>
    <w:rsid w:val="00736F91"/>
    <w:rsid w:val="0073737F"/>
    <w:rsid w:val="00740308"/>
    <w:rsid w:val="00740C82"/>
    <w:rsid w:val="0076044D"/>
    <w:rsid w:val="00763C20"/>
    <w:rsid w:val="007672CF"/>
    <w:rsid w:val="007856B5"/>
    <w:rsid w:val="00786EE1"/>
    <w:rsid w:val="00787301"/>
    <w:rsid w:val="00787F22"/>
    <w:rsid w:val="0079035D"/>
    <w:rsid w:val="00791548"/>
    <w:rsid w:val="007926AF"/>
    <w:rsid w:val="00793589"/>
    <w:rsid w:val="0079484C"/>
    <w:rsid w:val="00796760"/>
    <w:rsid w:val="007A1D31"/>
    <w:rsid w:val="007B7E57"/>
    <w:rsid w:val="007D4E6F"/>
    <w:rsid w:val="007E3889"/>
    <w:rsid w:val="007F1623"/>
    <w:rsid w:val="007F24ED"/>
    <w:rsid w:val="007F2744"/>
    <w:rsid w:val="00805647"/>
    <w:rsid w:val="00812997"/>
    <w:rsid w:val="00824498"/>
    <w:rsid w:val="0082489F"/>
    <w:rsid w:val="008271A2"/>
    <w:rsid w:val="0082766C"/>
    <w:rsid w:val="00833378"/>
    <w:rsid w:val="00833C85"/>
    <w:rsid w:val="00850144"/>
    <w:rsid w:val="00852861"/>
    <w:rsid w:val="00853B38"/>
    <w:rsid w:val="008611EF"/>
    <w:rsid w:val="008627A1"/>
    <w:rsid w:val="0088200B"/>
    <w:rsid w:val="00885A8E"/>
    <w:rsid w:val="008A7360"/>
    <w:rsid w:val="008D3916"/>
    <w:rsid w:val="008D3E95"/>
    <w:rsid w:val="008E13B2"/>
    <w:rsid w:val="008E24D9"/>
    <w:rsid w:val="008E43AE"/>
    <w:rsid w:val="008E645F"/>
    <w:rsid w:val="008F0822"/>
    <w:rsid w:val="008F32C1"/>
    <w:rsid w:val="008F47F0"/>
    <w:rsid w:val="008F6E76"/>
    <w:rsid w:val="009031F1"/>
    <w:rsid w:val="00910ADB"/>
    <w:rsid w:val="0092330B"/>
    <w:rsid w:val="00926F2A"/>
    <w:rsid w:val="00941272"/>
    <w:rsid w:val="009561D0"/>
    <w:rsid w:val="0096490E"/>
    <w:rsid w:val="00970261"/>
    <w:rsid w:val="00972A2E"/>
    <w:rsid w:val="00974741"/>
    <w:rsid w:val="009763AE"/>
    <w:rsid w:val="009928D3"/>
    <w:rsid w:val="009B04BA"/>
    <w:rsid w:val="009B6FD9"/>
    <w:rsid w:val="009B78C8"/>
    <w:rsid w:val="009C2357"/>
    <w:rsid w:val="009C4E83"/>
    <w:rsid w:val="009C6070"/>
    <w:rsid w:val="009D210A"/>
    <w:rsid w:val="009F0EFE"/>
    <w:rsid w:val="009F162E"/>
    <w:rsid w:val="009F4F7C"/>
    <w:rsid w:val="009F5142"/>
    <w:rsid w:val="00A207BD"/>
    <w:rsid w:val="00A2607C"/>
    <w:rsid w:val="00A341BF"/>
    <w:rsid w:val="00A35EAC"/>
    <w:rsid w:val="00A37BA8"/>
    <w:rsid w:val="00A4267E"/>
    <w:rsid w:val="00A441B5"/>
    <w:rsid w:val="00A459BD"/>
    <w:rsid w:val="00A45FE2"/>
    <w:rsid w:val="00A60F11"/>
    <w:rsid w:val="00A7063C"/>
    <w:rsid w:val="00A830D2"/>
    <w:rsid w:val="00A8441B"/>
    <w:rsid w:val="00A918C7"/>
    <w:rsid w:val="00A91A80"/>
    <w:rsid w:val="00A93C02"/>
    <w:rsid w:val="00A96746"/>
    <w:rsid w:val="00AA3CA6"/>
    <w:rsid w:val="00AB3ED3"/>
    <w:rsid w:val="00AB43AB"/>
    <w:rsid w:val="00AB499E"/>
    <w:rsid w:val="00AB7CC5"/>
    <w:rsid w:val="00AC7B6E"/>
    <w:rsid w:val="00AD18C6"/>
    <w:rsid w:val="00AD7A69"/>
    <w:rsid w:val="00B1322C"/>
    <w:rsid w:val="00B244A5"/>
    <w:rsid w:val="00B30ABB"/>
    <w:rsid w:val="00B422C2"/>
    <w:rsid w:val="00B429ED"/>
    <w:rsid w:val="00B43D83"/>
    <w:rsid w:val="00B4674A"/>
    <w:rsid w:val="00B477E9"/>
    <w:rsid w:val="00B63C78"/>
    <w:rsid w:val="00B650F0"/>
    <w:rsid w:val="00B83962"/>
    <w:rsid w:val="00B873EB"/>
    <w:rsid w:val="00B924D0"/>
    <w:rsid w:val="00B9310F"/>
    <w:rsid w:val="00B94B74"/>
    <w:rsid w:val="00B96A0D"/>
    <w:rsid w:val="00BA1C58"/>
    <w:rsid w:val="00BA71E4"/>
    <w:rsid w:val="00BB2E5D"/>
    <w:rsid w:val="00BB69FE"/>
    <w:rsid w:val="00BC41F9"/>
    <w:rsid w:val="00BD03EA"/>
    <w:rsid w:val="00BF57D5"/>
    <w:rsid w:val="00C206E3"/>
    <w:rsid w:val="00C22A65"/>
    <w:rsid w:val="00C47E18"/>
    <w:rsid w:val="00C521F8"/>
    <w:rsid w:val="00C56DFF"/>
    <w:rsid w:val="00C571B4"/>
    <w:rsid w:val="00C64345"/>
    <w:rsid w:val="00C674FF"/>
    <w:rsid w:val="00C70481"/>
    <w:rsid w:val="00C764A5"/>
    <w:rsid w:val="00C76DE0"/>
    <w:rsid w:val="00C83ACA"/>
    <w:rsid w:val="00C8620E"/>
    <w:rsid w:val="00C9166E"/>
    <w:rsid w:val="00CA06E2"/>
    <w:rsid w:val="00CB6F68"/>
    <w:rsid w:val="00CC426E"/>
    <w:rsid w:val="00CD09B9"/>
    <w:rsid w:val="00CE331E"/>
    <w:rsid w:val="00CE64C9"/>
    <w:rsid w:val="00CF1C42"/>
    <w:rsid w:val="00CF3222"/>
    <w:rsid w:val="00CF562E"/>
    <w:rsid w:val="00CF57F5"/>
    <w:rsid w:val="00D03374"/>
    <w:rsid w:val="00D05497"/>
    <w:rsid w:val="00D126F1"/>
    <w:rsid w:val="00D14F1D"/>
    <w:rsid w:val="00D153BA"/>
    <w:rsid w:val="00D2313A"/>
    <w:rsid w:val="00D31F51"/>
    <w:rsid w:val="00D35C89"/>
    <w:rsid w:val="00D43031"/>
    <w:rsid w:val="00D4330A"/>
    <w:rsid w:val="00D43A55"/>
    <w:rsid w:val="00D45C3B"/>
    <w:rsid w:val="00D51458"/>
    <w:rsid w:val="00D514D9"/>
    <w:rsid w:val="00D57A97"/>
    <w:rsid w:val="00D65ED5"/>
    <w:rsid w:val="00D67427"/>
    <w:rsid w:val="00D728AD"/>
    <w:rsid w:val="00D8217D"/>
    <w:rsid w:val="00D835EB"/>
    <w:rsid w:val="00D86376"/>
    <w:rsid w:val="00D91FA6"/>
    <w:rsid w:val="00D92164"/>
    <w:rsid w:val="00DD7C9B"/>
    <w:rsid w:val="00DE12E4"/>
    <w:rsid w:val="00DE14DA"/>
    <w:rsid w:val="00DE3EE0"/>
    <w:rsid w:val="00DF4DA5"/>
    <w:rsid w:val="00DF776A"/>
    <w:rsid w:val="00E01FAE"/>
    <w:rsid w:val="00E03E14"/>
    <w:rsid w:val="00E1109D"/>
    <w:rsid w:val="00E11DB7"/>
    <w:rsid w:val="00E15830"/>
    <w:rsid w:val="00E15BD3"/>
    <w:rsid w:val="00E247B9"/>
    <w:rsid w:val="00E25DC7"/>
    <w:rsid w:val="00E301E6"/>
    <w:rsid w:val="00E448EA"/>
    <w:rsid w:val="00E53DC6"/>
    <w:rsid w:val="00E54094"/>
    <w:rsid w:val="00E57B97"/>
    <w:rsid w:val="00E62431"/>
    <w:rsid w:val="00E62863"/>
    <w:rsid w:val="00E752B5"/>
    <w:rsid w:val="00E76C08"/>
    <w:rsid w:val="00E8528F"/>
    <w:rsid w:val="00E868BE"/>
    <w:rsid w:val="00EA1315"/>
    <w:rsid w:val="00EA5B05"/>
    <w:rsid w:val="00EB165F"/>
    <w:rsid w:val="00EB36F3"/>
    <w:rsid w:val="00EC245A"/>
    <w:rsid w:val="00EC6C19"/>
    <w:rsid w:val="00ED0AEE"/>
    <w:rsid w:val="00ED4029"/>
    <w:rsid w:val="00ED7B66"/>
    <w:rsid w:val="00EE24DB"/>
    <w:rsid w:val="00EE596F"/>
    <w:rsid w:val="00EF12CD"/>
    <w:rsid w:val="00EF3ED2"/>
    <w:rsid w:val="00EF5851"/>
    <w:rsid w:val="00F239E3"/>
    <w:rsid w:val="00F24101"/>
    <w:rsid w:val="00F32522"/>
    <w:rsid w:val="00F3559A"/>
    <w:rsid w:val="00F379C8"/>
    <w:rsid w:val="00F43CF8"/>
    <w:rsid w:val="00F46233"/>
    <w:rsid w:val="00F4677E"/>
    <w:rsid w:val="00F501E0"/>
    <w:rsid w:val="00F50828"/>
    <w:rsid w:val="00F55074"/>
    <w:rsid w:val="00F62C40"/>
    <w:rsid w:val="00F76B4E"/>
    <w:rsid w:val="00F82AD3"/>
    <w:rsid w:val="00F86138"/>
    <w:rsid w:val="00F93531"/>
    <w:rsid w:val="00F96F15"/>
    <w:rsid w:val="00F97039"/>
    <w:rsid w:val="00FB072A"/>
    <w:rsid w:val="00FB5909"/>
    <w:rsid w:val="00FB7A3E"/>
    <w:rsid w:val="00FC1847"/>
    <w:rsid w:val="00FD1965"/>
    <w:rsid w:val="00FD6269"/>
    <w:rsid w:val="00FE508B"/>
    <w:rsid w:val="00FF17D9"/>
    <w:rsid w:val="00FF37B2"/>
    <w:rsid w:val="00FF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8C1722"/>
  <w15:chartTrackingRefBased/>
  <w15:docId w15:val="{819D7E9D-4BD4-4E41-98F6-1D4DD3A87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3D83"/>
  </w:style>
  <w:style w:type="paragraph" w:styleId="Nagwek1">
    <w:name w:val="heading 1"/>
    <w:basedOn w:val="Normalny"/>
    <w:next w:val="Normalny"/>
    <w:qFormat/>
    <w:rsid w:val="00B43D83"/>
    <w:pPr>
      <w:keepNext/>
      <w:jc w:val="center"/>
      <w:outlineLvl w:val="0"/>
    </w:pPr>
    <w:rPr>
      <w:b/>
      <w:sz w:val="28"/>
      <w:lang w:val="en-US"/>
    </w:rPr>
  </w:style>
  <w:style w:type="paragraph" w:styleId="Nagwek2">
    <w:name w:val="heading 2"/>
    <w:basedOn w:val="Normalny"/>
    <w:next w:val="Normalny"/>
    <w:qFormat/>
    <w:rsid w:val="00B43D83"/>
    <w:pPr>
      <w:keepNext/>
      <w:spacing w:line="360" w:lineRule="auto"/>
      <w:jc w:val="center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B43D83"/>
    <w:pPr>
      <w:keepNext/>
      <w:numPr>
        <w:numId w:val="1"/>
      </w:numPr>
      <w:spacing w:line="300" w:lineRule="atLeast"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B43D8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00" w:lineRule="atLeast"/>
      <w:jc w:val="both"/>
      <w:outlineLvl w:val="3"/>
    </w:pPr>
    <w:rPr>
      <w:sz w:val="36"/>
    </w:rPr>
  </w:style>
  <w:style w:type="paragraph" w:styleId="Nagwek5">
    <w:name w:val="heading 5"/>
    <w:basedOn w:val="Normalny"/>
    <w:next w:val="Normalny"/>
    <w:qFormat/>
    <w:rsid w:val="00B43D83"/>
    <w:pPr>
      <w:keepNext/>
      <w:widowControl w:val="0"/>
      <w:spacing w:line="480" w:lineRule="auto"/>
      <w:jc w:val="center"/>
      <w:outlineLvl w:val="4"/>
    </w:pPr>
    <w:rPr>
      <w:b/>
      <w:color w:val="0000FF"/>
      <w:sz w:val="22"/>
    </w:rPr>
  </w:style>
  <w:style w:type="paragraph" w:styleId="Nagwek6">
    <w:name w:val="heading 6"/>
    <w:basedOn w:val="Normalny"/>
    <w:next w:val="Normalny"/>
    <w:qFormat/>
    <w:rsid w:val="00B43D83"/>
    <w:pPr>
      <w:keepNext/>
      <w:outlineLvl w:val="5"/>
    </w:pPr>
    <w:rPr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B43D83"/>
    <w:pPr>
      <w:keepNext/>
      <w:outlineLvl w:val="6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B43D83"/>
    <w:pPr>
      <w:spacing w:line="360" w:lineRule="auto"/>
    </w:pPr>
    <w:rPr>
      <w:sz w:val="24"/>
      <w:lang w:val="en-US"/>
    </w:rPr>
  </w:style>
  <w:style w:type="paragraph" w:styleId="Tytu">
    <w:name w:val="Title"/>
    <w:basedOn w:val="Normalny"/>
    <w:qFormat/>
    <w:rsid w:val="00B43D83"/>
    <w:pPr>
      <w:spacing w:line="240" w:lineRule="atLeast"/>
      <w:jc w:val="center"/>
    </w:pPr>
    <w:rPr>
      <w:b/>
      <w:sz w:val="28"/>
      <w:u w:val="single"/>
      <w:lang w:val="en-US"/>
    </w:rPr>
  </w:style>
  <w:style w:type="paragraph" w:styleId="Tekstpodstawowy">
    <w:name w:val="Body Text"/>
    <w:basedOn w:val="Normalny"/>
    <w:rsid w:val="00B43D83"/>
    <w:rPr>
      <w:b/>
      <w:sz w:val="24"/>
    </w:rPr>
  </w:style>
  <w:style w:type="paragraph" w:styleId="Tekstpodstawowy2">
    <w:name w:val="Body Text 2"/>
    <w:basedOn w:val="Normalny"/>
    <w:rsid w:val="00B43D83"/>
    <w:rPr>
      <w:sz w:val="24"/>
      <w:lang w:val="en-US"/>
    </w:rPr>
  </w:style>
  <w:style w:type="paragraph" w:styleId="Tekstpodstawowywcity">
    <w:name w:val="Body Text Indent"/>
    <w:basedOn w:val="Normalny"/>
    <w:rsid w:val="00B43D83"/>
    <w:pPr>
      <w:spacing w:line="360" w:lineRule="auto"/>
      <w:ind w:left="120"/>
    </w:pPr>
    <w:rPr>
      <w:sz w:val="22"/>
    </w:rPr>
  </w:style>
  <w:style w:type="character" w:styleId="Odwoanieprzypisudolnego">
    <w:name w:val="footnote reference"/>
    <w:semiHidden/>
    <w:rsid w:val="00B43D83"/>
    <w:rPr>
      <w:vertAlign w:val="superscript"/>
    </w:rPr>
  </w:style>
  <w:style w:type="paragraph" w:styleId="Tekstprzypisudolnego">
    <w:name w:val="footnote text"/>
    <w:basedOn w:val="Normalny"/>
    <w:rsid w:val="00B43D83"/>
  </w:style>
  <w:style w:type="paragraph" w:styleId="Nagwek">
    <w:name w:val="header"/>
    <w:basedOn w:val="Normalny"/>
    <w:link w:val="NagwekZnak"/>
    <w:rsid w:val="00B43D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2F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42F82"/>
  </w:style>
  <w:style w:type="table" w:styleId="Tabela-Siatka">
    <w:name w:val="Table Grid"/>
    <w:basedOn w:val="Standardowy"/>
    <w:rsid w:val="00DD7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167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1675A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9C4E83"/>
  </w:style>
  <w:style w:type="numbering" w:customStyle="1" w:styleId="Styl1">
    <w:name w:val="Styl1"/>
    <w:rsid w:val="00706DB0"/>
    <w:pPr>
      <w:numPr>
        <w:numId w:val="9"/>
      </w:numPr>
    </w:pPr>
  </w:style>
  <w:style w:type="character" w:styleId="Tekstzastpczy">
    <w:name w:val="Placeholder Text"/>
    <w:uiPriority w:val="99"/>
    <w:semiHidden/>
    <w:rsid w:val="00195ACF"/>
    <w:rPr>
      <w:color w:val="808080"/>
    </w:rPr>
  </w:style>
  <w:style w:type="character" w:customStyle="1" w:styleId="LICZBY">
    <w:name w:val="LICZBY"/>
    <w:uiPriority w:val="1"/>
    <w:rsid w:val="00270DD6"/>
    <w:rPr>
      <w:rFonts w:ascii="Times New Roman" w:hAnsi="Times New Roman"/>
      <w:sz w:val="22"/>
    </w:rPr>
  </w:style>
  <w:style w:type="character" w:customStyle="1" w:styleId="Styl2">
    <w:name w:val="Styl2"/>
    <w:uiPriority w:val="1"/>
    <w:rsid w:val="00270DD6"/>
    <w:rPr>
      <w:rFonts w:ascii="Times New Roman" w:hAnsi="Times New Roman"/>
      <w:b/>
      <w:sz w:val="22"/>
    </w:rPr>
  </w:style>
  <w:style w:type="character" w:customStyle="1" w:styleId="opisy">
    <w:name w:val="opisy"/>
    <w:uiPriority w:val="1"/>
    <w:rsid w:val="00C764A5"/>
    <w:rPr>
      <w:rFonts w:ascii="Times New Roman" w:hAnsi="Times New Roman"/>
      <w:b/>
      <w:sz w:val="20"/>
    </w:rPr>
  </w:style>
  <w:style w:type="paragraph" w:styleId="Akapitzlist">
    <w:name w:val="List Paragraph"/>
    <w:basedOn w:val="Normalny"/>
    <w:uiPriority w:val="34"/>
    <w:qFormat/>
    <w:rsid w:val="00F24101"/>
    <w:pPr>
      <w:ind w:left="720"/>
      <w:contextualSpacing/>
    </w:pPr>
  </w:style>
  <w:style w:type="character" w:customStyle="1" w:styleId="Znakiprzypiswdolnych">
    <w:name w:val="Znaki przypisów dolnych"/>
    <w:rsid w:val="00EC6C19"/>
    <w:rPr>
      <w:vertAlign w:val="superscript"/>
    </w:rPr>
  </w:style>
  <w:style w:type="character" w:styleId="Pogrubienie">
    <w:name w:val="Strong"/>
    <w:qFormat/>
    <w:rsid w:val="00EC6C19"/>
    <w:rPr>
      <w:b/>
      <w:bCs/>
    </w:rPr>
  </w:style>
  <w:style w:type="character" w:styleId="Uwydatnienie">
    <w:name w:val="Emphasis"/>
    <w:qFormat/>
    <w:rsid w:val="00EC6C19"/>
    <w:rPr>
      <w:i/>
      <w:iCs/>
    </w:rPr>
  </w:style>
  <w:style w:type="character" w:customStyle="1" w:styleId="apple-converted-space">
    <w:name w:val="apple-converted-space"/>
    <w:rsid w:val="00EC6C19"/>
  </w:style>
  <w:style w:type="paragraph" w:styleId="NormalnyWeb">
    <w:name w:val="Normal (Web)"/>
    <w:basedOn w:val="Normalny"/>
    <w:rsid w:val="00EC6C19"/>
    <w:pPr>
      <w:suppressAutoHyphens/>
      <w:spacing w:before="280" w:after="280"/>
      <w:jc w:val="both"/>
    </w:pPr>
    <w:rPr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EC6C19"/>
    <w:pPr>
      <w:suppressAutoHyphens/>
    </w:pPr>
    <w:rPr>
      <w:rFonts w:ascii="Calibri" w:eastAsia="Calibri" w:hAnsi="Calibri"/>
      <w:sz w:val="22"/>
      <w:szCs w:val="21"/>
      <w:lang w:eastAsia="zh-CN"/>
    </w:rPr>
  </w:style>
  <w:style w:type="character" w:customStyle="1" w:styleId="StopkaZnak">
    <w:name w:val="Stopka Znak"/>
    <w:link w:val="Stopka"/>
    <w:uiPriority w:val="99"/>
    <w:rsid w:val="00610008"/>
  </w:style>
  <w:style w:type="paragraph" w:customStyle="1" w:styleId="Style13">
    <w:name w:val="Style13"/>
    <w:basedOn w:val="Normalny"/>
    <w:uiPriority w:val="99"/>
    <w:rsid w:val="00FF644A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 Narrow" w:hAnsi="Arial Narrow"/>
      <w:sz w:val="24"/>
      <w:szCs w:val="24"/>
    </w:rPr>
  </w:style>
  <w:style w:type="character" w:customStyle="1" w:styleId="FontStyle39">
    <w:name w:val="Font Style39"/>
    <w:uiPriority w:val="99"/>
    <w:rsid w:val="00FF644A"/>
    <w:rPr>
      <w:rFonts w:ascii="Arial" w:hAnsi="Arial" w:cs="Arial"/>
      <w:color w:val="000000"/>
      <w:sz w:val="18"/>
      <w:szCs w:val="18"/>
    </w:rPr>
  </w:style>
  <w:style w:type="character" w:customStyle="1" w:styleId="Tekstpodstawowy3Znak">
    <w:name w:val="Tekst podstawowy 3 Znak"/>
    <w:link w:val="Tekstpodstawowy3"/>
    <w:rsid w:val="00FB5909"/>
    <w:rPr>
      <w:sz w:val="24"/>
      <w:lang w:val="en-US"/>
    </w:rPr>
  </w:style>
  <w:style w:type="paragraph" w:styleId="Poprawka">
    <w:name w:val="Revision"/>
    <w:hidden/>
    <w:uiPriority w:val="99"/>
    <w:semiHidden/>
    <w:rsid w:val="00AC7B6E"/>
  </w:style>
  <w:style w:type="character" w:styleId="Odwoaniedokomentarza">
    <w:name w:val="annotation reference"/>
    <w:basedOn w:val="Domylnaczcionkaakapitu"/>
    <w:rsid w:val="00AC7B6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C7B6E"/>
  </w:style>
  <w:style w:type="character" w:customStyle="1" w:styleId="TekstkomentarzaZnak">
    <w:name w:val="Tekst komentarza Znak"/>
    <w:basedOn w:val="Domylnaczcionkaakapitu"/>
    <w:link w:val="Tekstkomentarza"/>
    <w:rsid w:val="00AC7B6E"/>
  </w:style>
  <w:style w:type="paragraph" w:styleId="Tematkomentarza">
    <w:name w:val="annotation subject"/>
    <w:basedOn w:val="Tekstkomentarza"/>
    <w:next w:val="Tekstkomentarza"/>
    <w:link w:val="TematkomentarzaZnak"/>
    <w:rsid w:val="00AC7B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C7B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1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3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9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0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5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3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6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2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7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5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\Desktop\dokumenty%20bie&#380;&#261;ce\wniosek\WNIOSEK%20PO&#379;YCZKOWY%2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002A2-94A1-4312-A2BF-6261764E4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WNIOSEK POŻYCZKOWY 1.dotx</Template>
  <TotalTime>405</TotalTime>
  <Pages>3</Pages>
  <Words>415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Data wpływu</vt:lpstr>
    </vt:vector>
  </TitlesOfParts>
  <Company>BCP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wpływu</dc:title>
  <dc:subject/>
  <dc:creator>monika</dc:creator>
  <cp:keywords/>
  <cp:lastModifiedBy>MS</cp:lastModifiedBy>
  <cp:revision>15</cp:revision>
  <cp:lastPrinted>2018-03-06T12:50:00Z</cp:lastPrinted>
  <dcterms:created xsi:type="dcterms:W3CDTF">2025-10-23T13:19:00Z</dcterms:created>
  <dcterms:modified xsi:type="dcterms:W3CDTF">2025-10-29T19:19:00Z</dcterms:modified>
</cp:coreProperties>
</file>